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721" w:rsidRDefault="00C37721" w:rsidP="00C37721">
      <w:pPr>
        <w:tabs>
          <w:tab w:val="left" w:pos="1021"/>
        </w:tabs>
        <w:spacing w:after="0" w:line="240" w:lineRule="auto"/>
        <w:jc w:val="center"/>
        <w:rPr>
          <w:rFonts w:ascii="Arial" w:eastAsia="Calibri" w:hAnsi="Arial" w:cs="Arial"/>
          <w:b/>
        </w:rPr>
      </w:pPr>
      <w:r w:rsidRPr="003857A1">
        <w:rPr>
          <w:rFonts w:ascii="Arial" w:eastAsia="Calibri" w:hAnsi="Arial" w:cs="Arial"/>
          <w:b/>
        </w:rPr>
        <w:t>FORMULARZ OFERTOWY</w:t>
      </w:r>
    </w:p>
    <w:p w:rsidR="00C37721" w:rsidRPr="003857A1" w:rsidRDefault="00C37721" w:rsidP="00C37721">
      <w:pPr>
        <w:tabs>
          <w:tab w:val="left" w:pos="1021"/>
        </w:tabs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C37721" w:rsidRPr="003857A1" w:rsidRDefault="00C37721" w:rsidP="00C37721">
      <w:pPr>
        <w:tabs>
          <w:tab w:val="left" w:pos="1021"/>
        </w:tabs>
        <w:spacing w:after="0"/>
        <w:rPr>
          <w:rFonts w:ascii="Arial" w:eastAsia="Calibri" w:hAnsi="Arial" w:cs="Arial"/>
        </w:rPr>
      </w:pPr>
      <w:r w:rsidRPr="003857A1">
        <w:rPr>
          <w:rFonts w:ascii="Arial" w:eastAsia="Calibri" w:hAnsi="Arial" w:cs="Arial"/>
        </w:rPr>
        <w:t>Niżej podpisani……………………………………………………………………………………….</w:t>
      </w:r>
    </w:p>
    <w:p w:rsidR="00C37721" w:rsidRPr="003857A1" w:rsidRDefault="00C37721" w:rsidP="00C37721">
      <w:pPr>
        <w:tabs>
          <w:tab w:val="left" w:pos="1021"/>
        </w:tabs>
        <w:spacing w:after="0"/>
        <w:rPr>
          <w:rFonts w:ascii="Arial" w:eastAsia="Calibri" w:hAnsi="Arial" w:cs="Arial"/>
        </w:rPr>
      </w:pPr>
      <w:r w:rsidRPr="003857A1">
        <w:rPr>
          <w:rFonts w:ascii="Arial" w:eastAsia="Calibri" w:hAnsi="Arial" w:cs="Arial"/>
        </w:rPr>
        <w:t>działając w imieniu i na rzecz ………………………………………………………………………</w:t>
      </w:r>
    </w:p>
    <w:p w:rsidR="00C37721" w:rsidRPr="003857A1" w:rsidRDefault="00C37721" w:rsidP="00C37721">
      <w:pPr>
        <w:tabs>
          <w:tab w:val="left" w:pos="1021"/>
        </w:tabs>
        <w:spacing w:after="0"/>
        <w:rPr>
          <w:rFonts w:ascii="Arial" w:eastAsia="Calibri" w:hAnsi="Arial" w:cs="Arial"/>
          <w:i/>
        </w:rPr>
      </w:pPr>
      <w:r w:rsidRPr="003857A1">
        <w:rPr>
          <w:rFonts w:ascii="Arial" w:eastAsia="Calibri" w:hAnsi="Arial" w:cs="Arial"/>
          <w:i/>
        </w:rPr>
        <w:t xml:space="preserve">                                                                                      (nazwa i siedziba Wykonawcy)</w:t>
      </w:r>
    </w:p>
    <w:p w:rsidR="00C37721" w:rsidRPr="003857A1" w:rsidRDefault="00C37721" w:rsidP="00C37721">
      <w:pPr>
        <w:tabs>
          <w:tab w:val="left" w:pos="1021"/>
        </w:tabs>
        <w:spacing w:after="0"/>
        <w:rPr>
          <w:rFonts w:ascii="Arial" w:eastAsia="Calibri" w:hAnsi="Arial" w:cs="Arial"/>
        </w:rPr>
      </w:pPr>
      <w:r w:rsidRPr="003857A1">
        <w:rPr>
          <w:rFonts w:ascii="Arial" w:eastAsia="Calibri" w:hAnsi="Arial" w:cs="Arial"/>
        </w:rPr>
        <w:t>…………………………………………………………………………………………………</w:t>
      </w:r>
    </w:p>
    <w:p w:rsidR="00C37721" w:rsidRPr="003857A1" w:rsidRDefault="00C37721" w:rsidP="00C37721">
      <w:pPr>
        <w:tabs>
          <w:tab w:val="left" w:pos="1021"/>
        </w:tabs>
        <w:spacing w:after="0"/>
        <w:rPr>
          <w:rFonts w:ascii="Arial" w:eastAsia="Calibri" w:hAnsi="Arial" w:cs="Arial"/>
        </w:rPr>
      </w:pPr>
      <w:r w:rsidRPr="003857A1">
        <w:rPr>
          <w:rFonts w:ascii="Arial" w:eastAsia="Calibri" w:hAnsi="Arial" w:cs="Arial"/>
        </w:rPr>
        <w:t>zarejestrowana/y w…………………………………………………………………………………….</w:t>
      </w:r>
    </w:p>
    <w:p w:rsidR="00C37721" w:rsidRPr="003857A1" w:rsidRDefault="00C37721" w:rsidP="00C37721">
      <w:pPr>
        <w:tabs>
          <w:tab w:val="left" w:pos="1021"/>
        </w:tabs>
        <w:spacing w:after="0"/>
        <w:rPr>
          <w:rFonts w:ascii="Arial" w:eastAsia="Calibri" w:hAnsi="Arial" w:cs="Arial"/>
        </w:rPr>
      </w:pPr>
      <w:r w:rsidRPr="003857A1">
        <w:rPr>
          <w:rFonts w:ascii="Arial" w:eastAsia="Calibri" w:hAnsi="Arial" w:cs="Arial"/>
        </w:rPr>
        <w:t>…………………………………………………………………………………nr……………</w:t>
      </w:r>
    </w:p>
    <w:p w:rsidR="00C37721" w:rsidRPr="003857A1" w:rsidRDefault="00C37721" w:rsidP="00C37721">
      <w:pPr>
        <w:tabs>
          <w:tab w:val="left" w:pos="1021"/>
        </w:tabs>
        <w:spacing w:after="0"/>
        <w:rPr>
          <w:rFonts w:ascii="Arial" w:eastAsia="Calibri" w:hAnsi="Arial" w:cs="Arial"/>
        </w:rPr>
      </w:pPr>
      <w:r w:rsidRPr="003857A1">
        <w:rPr>
          <w:rFonts w:ascii="Arial" w:eastAsia="Calibri" w:hAnsi="Arial" w:cs="Arial"/>
        </w:rPr>
        <w:t>REGON…………………………………….., NIP………………………………………</w:t>
      </w:r>
    </w:p>
    <w:p w:rsidR="00C37721" w:rsidRPr="003857A1" w:rsidRDefault="00C37721" w:rsidP="00C37721">
      <w:pPr>
        <w:tabs>
          <w:tab w:val="left" w:pos="1021"/>
        </w:tabs>
        <w:spacing w:after="0"/>
        <w:rPr>
          <w:rFonts w:ascii="Arial" w:eastAsia="Calibri" w:hAnsi="Arial" w:cs="Arial"/>
        </w:rPr>
      </w:pPr>
      <w:r w:rsidRPr="003857A1">
        <w:rPr>
          <w:rFonts w:ascii="Arial" w:eastAsia="Calibri" w:hAnsi="Arial" w:cs="Arial"/>
        </w:rPr>
        <w:t xml:space="preserve">Kapitał zakładowy </w:t>
      </w:r>
      <w:proofErr w:type="spellStart"/>
      <w:r w:rsidRPr="003857A1">
        <w:rPr>
          <w:rFonts w:ascii="Arial" w:eastAsia="Calibri" w:hAnsi="Arial" w:cs="Arial"/>
        </w:rPr>
        <w:t>Spółki……………………………………wpłacony</w:t>
      </w:r>
      <w:proofErr w:type="spellEnd"/>
      <w:r w:rsidRPr="003857A1">
        <w:rPr>
          <w:rFonts w:ascii="Arial" w:eastAsia="Calibri" w:hAnsi="Arial" w:cs="Arial"/>
        </w:rPr>
        <w:t xml:space="preserve"> w całości…………………</w:t>
      </w:r>
    </w:p>
    <w:p w:rsidR="00C37721" w:rsidRPr="003857A1" w:rsidRDefault="00C37721" w:rsidP="00C37721">
      <w:pPr>
        <w:tabs>
          <w:tab w:val="left" w:pos="1021"/>
        </w:tabs>
        <w:spacing w:after="0"/>
        <w:jc w:val="center"/>
        <w:rPr>
          <w:rFonts w:ascii="Arial" w:eastAsia="Calibri" w:hAnsi="Arial" w:cs="Arial"/>
          <w:i/>
        </w:rPr>
      </w:pPr>
      <w:r w:rsidRPr="003857A1">
        <w:rPr>
          <w:rFonts w:ascii="Arial" w:eastAsia="Calibri" w:hAnsi="Arial" w:cs="Arial"/>
          <w:i/>
        </w:rPr>
        <w:t>(wypełnić jeśli wymagane na podstawie KSH)</w:t>
      </w:r>
    </w:p>
    <w:p w:rsidR="00C37721" w:rsidRPr="003857A1" w:rsidRDefault="00C37721" w:rsidP="00C37721">
      <w:pPr>
        <w:tabs>
          <w:tab w:val="left" w:pos="1021"/>
        </w:tabs>
        <w:spacing w:after="0"/>
        <w:rPr>
          <w:rFonts w:ascii="Arial" w:eastAsia="Calibri" w:hAnsi="Arial" w:cs="Arial"/>
        </w:rPr>
      </w:pPr>
      <w:r w:rsidRPr="003857A1">
        <w:rPr>
          <w:rFonts w:ascii="Arial" w:eastAsia="Calibri" w:hAnsi="Arial" w:cs="Arial"/>
        </w:rPr>
        <w:t xml:space="preserve">Telefon……………………………………, </w:t>
      </w:r>
      <w:proofErr w:type="spellStart"/>
      <w:r w:rsidRPr="003857A1">
        <w:rPr>
          <w:rFonts w:ascii="Arial" w:eastAsia="Calibri" w:hAnsi="Arial" w:cs="Arial"/>
        </w:rPr>
        <w:t>Fax</w:t>
      </w:r>
      <w:proofErr w:type="spellEnd"/>
      <w:r w:rsidRPr="003857A1">
        <w:rPr>
          <w:rFonts w:ascii="Arial" w:eastAsia="Calibri" w:hAnsi="Arial" w:cs="Arial"/>
        </w:rPr>
        <w:t>………………………………</w:t>
      </w:r>
    </w:p>
    <w:p w:rsidR="00C37721" w:rsidRDefault="00C37721" w:rsidP="00C37721">
      <w:pPr>
        <w:tabs>
          <w:tab w:val="left" w:pos="1021"/>
        </w:tabs>
        <w:spacing w:after="0"/>
        <w:jc w:val="both"/>
        <w:rPr>
          <w:rFonts w:ascii="Arial" w:eastAsia="Calibri" w:hAnsi="Arial" w:cs="Arial"/>
        </w:rPr>
      </w:pPr>
      <w:r w:rsidRPr="003857A1">
        <w:rPr>
          <w:rFonts w:ascii="Arial" w:eastAsia="Calibri" w:hAnsi="Arial" w:cs="Arial"/>
        </w:rPr>
        <w:t xml:space="preserve">strona internetowa……………………………………, </w:t>
      </w:r>
    </w:p>
    <w:p w:rsidR="00C37721" w:rsidRDefault="00C37721" w:rsidP="00C37721">
      <w:pPr>
        <w:tabs>
          <w:tab w:val="left" w:pos="1021"/>
        </w:tabs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województwo ……………………………………….</w:t>
      </w:r>
    </w:p>
    <w:p w:rsidR="00C37721" w:rsidRPr="006B63FB" w:rsidRDefault="00C37721" w:rsidP="003A21F1">
      <w:pPr>
        <w:widowControl w:val="0"/>
        <w:suppressAutoHyphens/>
        <w:spacing w:after="0" w:line="240" w:lineRule="auto"/>
        <w:jc w:val="both"/>
        <w:rPr>
          <w:rFonts w:ascii="Arial" w:eastAsia="Tahoma" w:hAnsi="Arial" w:cs="Arial"/>
          <w:b/>
          <w:kern w:val="0"/>
          <w:lang w:eastAsia="zh-CN"/>
        </w:rPr>
      </w:pPr>
      <w:r w:rsidRPr="003857A1">
        <w:rPr>
          <w:rFonts w:ascii="Arial" w:eastAsia="Calibri" w:hAnsi="Arial" w:cs="Arial"/>
        </w:rPr>
        <w:t xml:space="preserve">w odpowiedzi na ogłoszenie o zamówieniu w postępowaniu prowadzonym w trybie </w:t>
      </w:r>
      <w:r w:rsidRPr="00BE06D6">
        <w:rPr>
          <w:rFonts w:ascii="Arial" w:eastAsia="Calibri" w:hAnsi="Arial" w:cs="Arial"/>
        </w:rPr>
        <w:t>podstawowym</w:t>
      </w:r>
      <w:r w:rsidRPr="003857A1">
        <w:rPr>
          <w:rFonts w:ascii="Arial" w:eastAsia="Calibri" w:hAnsi="Arial" w:cs="Arial"/>
        </w:rPr>
        <w:t xml:space="preserve"> </w:t>
      </w:r>
      <w:r w:rsidRPr="00EF1C63">
        <w:rPr>
          <w:rFonts w:ascii="Arial" w:eastAsia="Calibri" w:hAnsi="Arial" w:cs="Arial"/>
        </w:rPr>
        <w:t>na</w:t>
      </w:r>
      <w:r w:rsidRPr="00335041">
        <w:rPr>
          <w:rFonts w:ascii="Arial" w:eastAsia="Calibri" w:hAnsi="Arial" w:cs="Arial"/>
          <w:b/>
          <w:bCs/>
        </w:rPr>
        <w:t xml:space="preserve"> </w:t>
      </w:r>
      <w:r w:rsidRPr="00B63733">
        <w:rPr>
          <w:rFonts w:ascii="Arial" w:eastAsia="Calibri" w:hAnsi="Arial" w:cs="Arial"/>
          <w:b/>
          <w:bCs/>
          <w:color w:val="0D0D0D"/>
        </w:rPr>
        <w:t>„</w:t>
      </w:r>
      <w:r w:rsidR="000E47E1" w:rsidRPr="00193487">
        <w:rPr>
          <w:rFonts w:ascii="Arial" w:eastAsia="Tahoma" w:hAnsi="Arial" w:cs="Arial"/>
          <w:b/>
          <w:bCs/>
          <w:kern w:val="0"/>
          <w:lang w:eastAsia="zh-CN"/>
        </w:rPr>
        <w:t>DOSTAW</w:t>
      </w:r>
      <w:r w:rsidR="000E47E1">
        <w:rPr>
          <w:rFonts w:ascii="Arial" w:eastAsia="Tahoma" w:hAnsi="Arial" w:cs="Arial"/>
          <w:b/>
          <w:bCs/>
          <w:kern w:val="0"/>
          <w:lang w:eastAsia="zh-CN"/>
        </w:rPr>
        <w:t>A</w:t>
      </w:r>
      <w:r w:rsidR="000E47E1" w:rsidRPr="00193487">
        <w:rPr>
          <w:rFonts w:ascii="Arial" w:eastAsia="Tahoma" w:hAnsi="Arial" w:cs="Arial"/>
          <w:b/>
          <w:bCs/>
          <w:kern w:val="0"/>
          <w:lang w:eastAsia="zh-CN"/>
        </w:rPr>
        <w:t xml:space="preserve"> ŚRODKÓW CZYSTOŚCI DLA SP ZOZ w ŁĘCZNEJ</w:t>
      </w:r>
      <w:r w:rsidRPr="00AF5F19">
        <w:rPr>
          <w:rFonts w:ascii="Arial" w:eastAsia="Times New Roman" w:hAnsi="Arial" w:cs="Arial"/>
          <w:b/>
          <w:bCs/>
          <w:color w:val="0D0D0D"/>
          <w:lang w:eastAsia="zh-CN"/>
        </w:rPr>
        <w:t>”</w:t>
      </w:r>
      <w:r w:rsidRPr="003857A1">
        <w:rPr>
          <w:rFonts w:ascii="Arial" w:eastAsia="Calibri" w:hAnsi="Arial" w:cs="Arial"/>
          <w:b/>
        </w:rPr>
        <w:t xml:space="preserve"> </w:t>
      </w:r>
      <w:r w:rsidRPr="003857A1">
        <w:rPr>
          <w:rFonts w:ascii="Arial" w:eastAsia="Calibri" w:hAnsi="Arial" w:cs="Arial"/>
        </w:rPr>
        <w:t xml:space="preserve">(znak sprawy </w:t>
      </w:r>
      <w:r w:rsidRPr="002C76C4">
        <w:rPr>
          <w:rFonts w:ascii="Arial" w:eastAsia="Calibri" w:hAnsi="Arial" w:cs="Arial"/>
        </w:rPr>
        <w:t xml:space="preserve">SP ZOZ – DZ / </w:t>
      </w:r>
      <w:r w:rsidR="00D342DE">
        <w:rPr>
          <w:rFonts w:ascii="Arial" w:eastAsia="Calibri" w:hAnsi="Arial" w:cs="Arial"/>
        </w:rPr>
        <w:t>2</w:t>
      </w:r>
      <w:r w:rsidR="000E47E1">
        <w:rPr>
          <w:rFonts w:ascii="Arial" w:eastAsia="Calibri" w:hAnsi="Arial" w:cs="Arial"/>
        </w:rPr>
        <w:t>9</w:t>
      </w:r>
      <w:r w:rsidRPr="002C76C4">
        <w:rPr>
          <w:rFonts w:ascii="Arial" w:eastAsia="Calibri" w:hAnsi="Arial" w:cs="Arial"/>
        </w:rPr>
        <w:t xml:space="preserve"> / 202</w:t>
      </w:r>
      <w:r w:rsidR="00B04AA9">
        <w:rPr>
          <w:rFonts w:ascii="Arial" w:eastAsia="Calibri" w:hAnsi="Arial" w:cs="Arial"/>
        </w:rPr>
        <w:t>5</w:t>
      </w:r>
      <w:r w:rsidRPr="003857A1">
        <w:rPr>
          <w:rFonts w:ascii="Arial" w:eastAsia="Calibri" w:hAnsi="Arial" w:cs="Arial"/>
        </w:rPr>
        <w:t>) składamy następującą ofertę</w:t>
      </w:r>
      <w:bookmarkStart w:id="0" w:name="_Hlk482261261"/>
      <w:r w:rsidRPr="003857A1">
        <w:rPr>
          <w:rFonts w:ascii="Arial" w:eastAsia="Calibri" w:hAnsi="Arial" w:cs="Arial"/>
        </w:rPr>
        <w:t xml:space="preserve">: </w:t>
      </w:r>
    </w:p>
    <w:p w:rsidR="006B63FB" w:rsidRDefault="00C37721" w:rsidP="002C76C4">
      <w:pPr>
        <w:spacing w:after="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ab/>
      </w:r>
    </w:p>
    <w:p w:rsidR="003A21F1" w:rsidRDefault="003A21F1" w:rsidP="003A21F1">
      <w:pPr>
        <w:spacing w:after="0"/>
        <w:ind w:left="709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C0C1F">
        <w:rPr>
          <w:rFonts w:ascii="Arial" w:eastAsia="Calibri" w:hAnsi="Arial" w:cs="Arial"/>
          <w:b/>
          <w:bCs/>
          <w:color w:val="000000"/>
        </w:rPr>
        <w:t xml:space="preserve">Zestaw nr 1 </w:t>
      </w:r>
      <w:r>
        <w:rPr>
          <w:rFonts w:ascii="Arial" w:eastAsia="Calibri" w:hAnsi="Arial" w:cs="Arial"/>
          <w:b/>
          <w:bCs/>
          <w:color w:val="000000"/>
        </w:rPr>
        <w:t xml:space="preserve">- </w:t>
      </w:r>
      <w:bookmarkStart w:id="1" w:name="_Hlk58488573"/>
      <w:r w:rsidR="000E47E1" w:rsidRPr="000E47E1">
        <w:rPr>
          <w:rFonts w:ascii="Arial" w:eastAsia="Times New Roman" w:hAnsi="Arial" w:cs="Arial"/>
          <w:lang w:eastAsia="pl-PL"/>
        </w:rPr>
        <w:t>papier toaletowy</w:t>
      </w:r>
    </w:p>
    <w:p w:rsidR="003A21F1" w:rsidRPr="003857A1" w:rsidRDefault="003A21F1" w:rsidP="003A21F1">
      <w:pPr>
        <w:spacing w:after="0"/>
        <w:ind w:firstLine="709"/>
        <w:rPr>
          <w:rFonts w:ascii="Arial" w:eastAsia="Calibri" w:hAnsi="Arial" w:cs="Arial"/>
        </w:rPr>
      </w:pPr>
      <w:r w:rsidRPr="003857A1">
        <w:rPr>
          <w:rFonts w:ascii="Arial" w:eastAsia="Calibri" w:hAnsi="Arial" w:cs="Arial"/>
        </w:rPr>
        <w:t>1)</w:t>
      </w:r>
      <w:r w:rsidRPr="003857A1">
        <w:rPr>
          <w:rFonts w:ascii="Arial" w:eastAsia="Calibri" w:hAnsi="Arial" w:cs="Arial"/>
        </w:rPr>
        <w:tab/>
        <w:t>cena (z podatkiem VAT)………………………………………….zł</w:t>
      </w:r>
    </w:p>
    <w:p w:rsidR="003A21F1" w:rsidRPr="003857A1" w:rsidRDefault="003A21F1" w:rsidP="003A21F1">
      <w:pPr>
        <w:tabs>
          <w:tab w:val="left" w:pos="360"/>
        </w:tabs>
        <w:spacing w:after="0"/>
        <w:ind w:left="720"/>
        <w:jc w:val="both"/>
        <w:rPr>
          <w:rFonts w:ascii="Arial" w:eastAsia="Calibri" w:hAnsi="Arial" w:cs="Arial"/>
        </w:rPr>
      </w:pPr>
      <w:r w:rsidRPr="003857A1">
        <w:rPr>
          <w:rFonts w:ascii="Arial" w:eastAsia="Calibri" w:hAnsi="Arial" w:cs="Arial"/>
        </w:rPr>
        <w:t>(słownie………………………………………………………………………………….)</w:t>
      </w:r>
    </w:p>
    <w:p w:rsidR="003A21F1" w:rsidRPr="003857A1" w:rsidRDefault="003A21F1" w:rsidP="003A21F1">
      <w:pPr>
        <w:tabs>
          <w:tab w:val="left" w:pos="360"/>
        </w:tabs>
        <w:spacing w:after="0"/>
        <w:ind w:left="720"/>
        <w:jc w:val="both"/>
        <w:rPr>
          <w:rFonts w:ascii="Arial" w:eastAsia="Calibri" w:hAnsi="Arial" w:cs="Arial"/>
        </w:rPr>
      </w:pPr>
      <w:r w:rsidRPr="003857A1">
        <w:rPr>
          <w:rFonts w:ascii="Arial" w:eastAsia="Calibri" w:hAnsi="Arial" w:cs="Arial"/>
        </w:rPr>
        <w:t>cena (bez podatku VAT)………………………………………….zł</w:t>
      </w:r>
    </w:p>
    <w:p w:rsidR="003A21F1" w:rsidRDefault="003A21F1" w:rsidP="003A21F1">
      <w:pPr>
        <w:tabs>
          <w:tab w:val="left" w:pos="360"/>
        </w:tabs>
        <w:spacing w:after="0"/>
        <w:ind w:left="720"/>
        <w:jc w:val="both"/>
        <w:rPr>
          <w:rFonts w:ascii="Arial" w:eastAsia="Calibri" w:hAnsi="Arial" w:cs="Arial"/>
        </w:rPr>
      </w:pPr>
      <w:r w:rsidRPr="003857A1">
        <w:rPr>
          <w:rFonts w:ascii="Arial" w:eastAsia="Calibri" w:hAnsi="Arial" w:cs="Arial"/>
        </w:rPr>
        <w:t>(słownie:…………… …………………………………………………………………)</w:t>
      </w:r>
    </w:p>
    <w:p w:rsidR="000D616E" w:rsidRPr="003857A1" w:rsidRDefault="000D616E" w:rsidP="000D616E">
      <w:pPr>
        <w:tabs>
          <w:tab w:val="left" w:pos="360"/>
        </w:tabs>
        <w:spacing w:after="0"/>
        <w:ind w:left="72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2)</w:t>
      </w:r>
      <w:r>
        <w:rPr>
          <w:rFonts w:ascii="Arial" w:eastAsia="Calibri" w:hAnsi="Arial" w:cs="Arial"/>
        </w:rPr>
        <w:tab/>
        <w:t xml:space="preserve">deklarowany termin dostawy: </w:t>
      </w:r>
      <w:r w:rsidR="000E47E1">
        <w:rPr>
          <w:rFonts w:ascii="Arial" w:eastAsia="Calibri" w:hAnsi="Arial" w:cs="Arial"/>
        </w:rPr>
        <w:t xml:space="preserve">do </w:t>
      </w:r>
      <w:r>
        <w:rPr>
          <w:rFonts w:ascii="Arial" w:eastAsia="Calibri" w:hAnsi="Arial" w:cs="Arial"/>
        </w:rPr>
        <w:t>………..  dni.</w:t>
      </w:r>
    </w:p>
    <w:bookmarkEnd w:id="1"/>
    <w:p w:rsidR="003A21F1" w:rsidRDefault="003A21F1" w:rsidP="003A21F1">
      <w:pPr>
        <w:widowControl w:val="0"/>
        <w:suppressAutoHyphens/>
        <w:spacing w:after="0"/>
        <w:ind w:right="-15" w:firstLine="709"/>
        <w:jc w:val="both"/>
        <w:rPr>
          <w:rFonts w:ascii="Arial" w:eastAsia="Calibri" w:hAnsi="Arial" w:cs="Arial"/>
          <w:b/>
          <w:bCs/>
          <w:color w:val="000000"/>
        </w:rPr>
      </w:pPr>
    </w:p>
    <w:p w:rsidR="003A21F1" w:rsidRDefault="003A21F1" w:rsidP="003A21F1">
      <w:pPr>
        <w:widowControl w:val="0"/>
        <w:suppressAutoHyphens/>
        <w:spacing w:after="0"/>
        <w:ind w:right="-15" w:firstLine="709"/>
        <w:jc w:val="both"/>
        <w:rPr>
          <w:rFonts w:ascii="Arial" w:eastAsia="Times New Roman" w:hAnsi="Arial" w:cs="Arial"/>
          <w:color w:val="000000"/>
          <w:lang w:eastAsia="pl-PL"/>
        </w:rPr>
      </w:pPr>
      <w:r w:rsidRPr="001C0C1F">
        <w:rPr>
          <w:rFonts w:ascii="Arial" w:eastAsia="Calibri" w:hAnsi="Arial" w:cs="Arial"/>
          <w:b/>
          <w:bCs/>
          <w:color w:val="000000"/>
        </w:rPr>
        <w:t>Zestaw nr 2</w:t>
      </w:r>
      <w:r>
        <w:rPr>
          <w:rFonts w:ascii="Arial" w:eastAsia="Calibri" w:hAnsi="Arial" w:cs="Arial"/>
          <w:b/>
          <w:bCs/>
          <w:color w:val="000000"/>
        </w:rPr>
        <w:t xml:space="preserve"> </w:t>
      </w:r>
      <w:r w:rsidRPr="001C0C1F">
        <w:rPr>
          <w:rFonts w:ascii="Arial" w:eastAsia="Calibri" w:hAnsi="Arial" w:cs="Arial"/>
          <w:b/>
          <w:bCs/>
          <w:color w:val="000000"/>
        </w:rPr>
        <w:t xml:space="preserve">- </w:t>
      </w:r>
      <w:r w:rsidR="000E47E1">
        <w:rPr>
          <w:rFonts w:ascii="Arial" w:eastAsia="Times New Roman" w:hAnsi="Arial" w:cs="Arial"/>
          <w:lang w:eastAsia="pl-PL"/>
        </w:rPr>
        <w:t>worki</w:t>
      </w:r>
    </w:p>
    <w:p w:rsidR="003A21F1" w:rsidRPr="003857A1" w:rsidRDefault="003A21F1" w:rsidP="003A21F1">
      <w:pPr>
        <w:widowControl w:val="0"/>
        <w:suppressAutoHyphens/>
        <w:spacing w:after="0"/>
        <w:ind w:right="-15" w:firstLine="709"/>
        <w:jc w:val="both"/>
        <w:rPr>
          <w:rFonts w:ascii="Arial" w:eastAsia="Calibri" w:hAnsi="Arial" w:cs="Arial"/>
        </w:rPr>
      </w:pPr>
      <w:r w:rsidRPr="003857A1">
        <w:rPr>
          <w:rFonts w:ascii="Arial" w:eastAsia="Calibri" w:hAnsi="Arial" w:cs="Arial"/>
        </w:rPr>
        <w:t>1)</w:t>
      </w:r>
      <w:r w:rsidRPr="003857A1">
        <w:rPr>
          <w:rFonts w:ascii="Arial" w:eastAsia="Calibri" w:hAnsi="Arial" w:cs="Arial"/>
        </w:rPr>
        <w:tab/>
        <w:t>cena (z podatkiem VAT)………………………………………….zł</w:t>
      </w:r>
    </w:p>
    <w:p w:rsidR="003A21F1" w:rsidRPr="003857A1" w:rsidRDefault="003A21F1" w:rsidP="003A21F1">
      <w:pPr>
        <w:tabs>
          <w:tab w:val="left" w:pos="360"/>
        </w:tabs>
        <w:spacing w:after="0"/>
        <w:ind w:left="720"/>
        <w:jc w:val="both"/>
        <w:rPr>
          <w:rFonts w:ascii="Arial" w:eastAsia="Calibri" w:hAnsi="Arial" w:cs="Arial"/>
        </w:rPr>
      </w:pPr>
      <w:r w:rsidRPr="003857A1">
        <w:rPr>
          <w:rFonts w:ascii="Arial" w:eastAsia="Calibri" w:hAnsi="Arial" w:cs="Arial"/>
        </w:rPr>
        <w:t>(słownie………………………………………………………………………………….)</w:t>
      </w:r>
    </w:p>
    <w:p w:rsidR="003A21F1" w:rsidRPr="003857A1" w:rsidRDefault="003A21F1" w:rsidP="003A21F1">
      <w:pPr>
        <w:tabs>
          <w:tab w:val="left" w:pos="360"/>
        </w:tabs>
        <w:spacing w:after="0"/>
        <w:ind w:left="720"/>
        <w:jc w:val="both"/>
        <w:rPr>
          <w:rFonts w:ascii="Arial" w:eastAsia="Calibri" w:hAnsi="Arial" w:cs="Arial"/>
        </w:rPr>
      </w:pPr>
      <w:r w:rsidRPr="003857A1">
        <w:rPr>
          <w:rFonts w:ascii="Arial" w:eastAsia="Calibri" w:hAnsi="Arial" w:cs="Arial"/>
        </w:rPr>
        <w:t>cena (bez podatku VAT)………………………………………….zł</w:t>
      </w:r>
    </w:p>
    <w:p w:rsidR="003A21F1" w:rsidRDefault="003A21F1" w:rsidP="003A21F1">
      <w:pPr>
        <w:tabs>
          <w:tab w:val="left" w:pos="360"/>
        </w:tabs>
        <w:spacing w:after="0"/>
        <w:ind w:left="720"/>
        <w:jc w:val="both"/>
        <w:rPr>
          <w:rFonts w:ascii="Arial" w:eastAsia="Calibri" w:hAnsi="Arial" w:cs="Arial"/>
        </w:rPr>
      </w:pPr>
      <w:r w:rsidRPr="003857A1">
        <w:rPr>
          <w:rFonts w:ascii="Arial" w:eastAsia="Calibri" w:hAnsi="Arial" w:cs="Arial"/>
        </w:rPr>
        <w:t>(słownie:…………… …………………………………………………………………)</w:t>
      </w:r>
    </w:p>
    <w:p w:rsidR="000D616E" w:rsidRPr="003857A1" w:rsidRDefault="000D616E" w:rsidP="003A21F1">
      <w:pPr>
        <w:tabs>
          <w:tab w:val="left" w:pos="360"/>
        </w:tabs>
        <w:spacing w:after="0"/>
        <w:ind w:left="72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2)</w:t>
      </w:r>
      <w:r>
        <w:rPr>
          <w:rFonts w:ascii="Arial" w:eastAsia="Calibri" w:hAnsi="Arial" w:cs="Arial"/>
        </w:rPr>
        <w:tab/>
        <w:t xml:space="preserve">deklarowany termin dostawy: </w:t>
      </w:r>
      <w:r w:rsidR="000E47E1">
        <w:rPr>
          <w:rFonts w:ascii="Arial" w:eastAsia="Calibri" w:hAnsi="Arial" w:cs="Arial"/>
        </w:rPr>
        <w:t xml:space="preserve">do </w:t>
      </w:r>
      <w:r>
        <w:rPr>
          <w:rFonts w:ascii="Arial" w:eastAsia="Calibri" w:hAnsi="Arial" w:cs="Arial"/>
        </w:rPr>
        <w:t>………..  dni.</w:t>
      </w:r>
    </w:p>
    <w:p w:rsidR="003A21F1" w:rsidRDefault="003A21F1" w:rsidP="003A21F1">
      <w:pPr>
        <w:tabs>
          <w:tab w:val="left" w:pos="360"/>
        </w:tabs>
        <w:spacing w:after="0"/>
        <w:ind w:left="720"/>
        <w:jc w:val="both"/>
        <w:rPr>
          <w:rFonts w:ascii="Arial" w:eastAsia="Calibri" w:hAnsi="Arial" w:cs="Arial"/>
          <w:b/>
          <w:bCs/>
        </w:rPr>
      </w:pPr>
    </w:p>
    <w:p w:rsidR="003A21F1" w:rsidRDefault="003A21F1" w:rsidP="003A21F1">
      <w:pPr>
        <w:widowControl w:val="0"/>
        <w:suppressAutoHyphens/>
        <w:spacing w:after="0"/>
        <w:ind w:right="-15" w:firstLine="709"/>
        <w:jc w:val="both"/>
        <w:rPr>
          <w:rFonts w:ascii="Arial" w:eastAsia="Times New Roman" w:hAnsi="Arial" w:cs="Arial"/>
          <w:color w:val="000000"/>
          <w:lang w:eastAsia="pl-PL"/>
        </w:rPr>
      </w:pPr>
      <w:r w:rsidRPr="001C0C1F">
        <w:rPr>
          <w:rFonts w:ascii="Arial" w:eastAsia="Calibri" w:hAnsi="Arial" w:cs="Arial"/>
          <w:b/>
          <w:bCs/>
          <w:color w:val="000000"/>
        </w:rPr>
        <w:t xml:space="preserve">Zestaw nr </w:t>
      </w:r>
      <w:r>
        <w:rPr>
          <w:rFonts w:ascii="Arial" w:eastAsia="Calibri" w:hAnsi="Arial" w:cs="Arial"/>
          <w:b/>
          <w:bCs/>
          <w:color w:val="000000"/>
        </w:rPr>
        <w:t xml:space="preserve">3 </w:t>
      </w:r>
      <w:r w:rsidRPr="001C0C1F">
        <w:rPr>
          <w:rFonts w:ascii="Arial" w:eastAsia="Calibri" w:hAnsi="Arial" w:cs="Arial"/>
          <w:b/>
          <w:bCs/>
          <w:color w:val="000000"/>
        </w:rPr>
        <w:t xml:space="preserve">- </w:t>
      </w:r>
      <w:r w:rsidR="000E47E1">
        <w:rPr>
          <w:rFonts w:ascii="Arial" w:eastAsia="Times New Roman" w:hAnsi="Arial" w:cs="Arial"/>
          <w:lang w:eastAsia="pl-PL"/>
        </w:rPr>
        <w:t>worki</w:t>
      </w:r>
    </w:p>
    <w:p w:rsidR="003A21F1" w:rsidRPr="003857A1" w:rsidRDefault="003A21F1" w:rsidP="003A21F1">
      <w:pPr>
        <w:widowControl w:val="0"/>
        <w:suppressAutoHyphens/>
        <w:spacing w:after="0"/>
        <w:ind w:right="-15" w:firstLine="709"/>
        <w:jc w:val="both"/>
        <w:rPr>
          <w:rFonts w:ascii="Arial" w:eastAsia="Calibri" w:hAnsi="Arial" w:cs="Arial"/>
        </w:rPr>
      </w:pPr>
      <w:r w:rsidRPr="003857A1">
        <w:rPr>
          <w:rFonts w:ascii="Arial" w:eastAsia="Calibri" w:hAnsi="Arial" w:cs="Arial"/>
        </w:rPr>
        <w:t>1)</w:t>
      </w:r>
      <w:r w:rsidRPr="003857A1">
        <w:rPr>
          <w:rFonts w:ascii="Arial" w:eastAsia="Calibri" w:hAnsi="Arial" w:cs="Arial"/>
        </w:rPr>
        <w:tab/>
        <w:t>cena (z podatkiem VAT)………………………………………….zł</w:t>
      </w:r>
    </w:p>
    <w:p w:rsidR="003A21F1" w:rsidRPr="003857A1" w:rsidRDefault="003A21F1" w:rsidP="003A21F1">
      <w:pPr>
        <w:tabs>
          <w:tab w:val="left" w:pos="360"/>
        </w:tabs>
        <w:spacing w:after="0"/>
        <w:ind w:left="720"/>
        <w:jc w:val="both"/>
        <w:rPr>
          <w:rFonts w:ascii="Arial" w:eastAsia="Calibri" w:hAnsi="Arial" w:cs="Arial"/>
        </w:rPr>
      </w:pPr>
      <w:r w:rsidRPr="003857A1">
        <w:rPr>
          <w:rFonts w:ascii="Arial" w:eastAsia="Calibri" w:hAnsi="Arial" w:cs="Arial"/>
        </w:rPr>
        <w:t>(słownie………………………………………………………………………………….)</w:t>
      </w:r>
    </w:p>
    <w:p w:rsidR="003A21F1" w:rsidRPr="003857A1" w:rsidRDefault="003A21F1" w:rsidP="003A21F1">
      <w:pPr>
        <w:tabs>
          <w:tab w:val="left" w:pos="360"/>
        </w:tabs>
        <w:spacing w:after="0"/>
        <w:ind w:left="720"/>
        <w:jc w:val="both"/>
        <w:rPr>
          <w:rFonts w:ascii="Arial" w:eastAsia="Calibri" w:hAnsi="Arial" w:cs="Arial"/>
        </w:rPr>
      </w:pPr>
      <w:r w:rsidRPr="003857A1">
        <w:rPr>
          <w:rFonts w:ascii="Arial" w:eastAsia="Calibri" w:hAnsi="Arial" w:cs="Arial"/>
        </w:rPr>
        <w:t>cena (bez podatku VAT)………………………………………….zł</w:t>
      </w:r>
    </w:p>
    <w:p w:rsidR="003A21F1" w:rsidRDefault="003A21F1" w:rsidP="003A21F1">
      <w:pPr>
        <w:tabs>
          <w:tab w:val="left" w:pos="360"/>
        </w:tabs>
        <w:spacing w:after="0"/>
        <w:ind w:left="720"/>
        <w:jc w:val="both"/>
        <w:rPr>
          <w:rFonts w:ascii="Arial" w:eastAsia="Calibri" w:hAnsi="Arial" w:cs="Arial"/>
        </w:rPr>
      </w:pPr>
      <w:r w:rsidRPr="003857A1">
        <w:rPr>
          <w:rFonts w:ascii="Arial" w:eastAsia="Calibri" w:hAnsi="Arial" w:cs="Arial"/>
        </w:rPr>
        <w:t>(słownie:…………… …………………………………………………………………)</w:t>
      </w:r>
    </w:p>
    <w:p w:rsidR="000D616E" w:rsidRDefault="000D616E" w:rsidP="003A21F1">
      <w:pPr>
        <w:tabs>
          <w:tab w:val="left" w:pos="360"/>
        </w:tabs>
        <w:spacing w:after="0"/>
        <w:ind w:left="72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2)</w:t>
      </w:r>
      <w:r>
        <w:rPr>
          <w:rFonts w:ascii="Arial" w:eastAsia="Calibri" w:hAnsi="Arial" w:cs="Arial"/>
        </w:rPr>
        <w:tab/>
        <w:t xml:space="preserve">deklarowany termin dostawy: </w:t>
      </w:r>
      <w:r w:rsidR="000E47E1">
        <w:rPr>
          <w:rFonts w:ascii="Arial" w:eastAsia="Calibri" w:hAnsi="Arial" w:cs="Arial"/>
        </w:rPr>
        <w:t xml:space="preserve">do </w:t>
      </w:r>
      <w:r>
        <w:rPr>
          <w:rFonts w:ascii="Arial" w:eastAsia="Calibri" w:hAnsi="Arial" w:cs="Arial"/>
        </w:rPr>
        <w:t>………..  dni.</w:t>
      </w:r>
    </w:p>
    <w:p w:rsidR="000E47E1" w:rsidRDefault="000E47E1" w:rsidP="003A21F1">
      <w:pPr>
        <w:tabs>
          <w:tab w:val="left" w:pos="360"/>
        </w:tabs>
        <w:spacing w:after="0"/>
        <w:ind w:left="720"/>
        <w:jc w:val="both"/>
        <w:rPr>
          <w:rFonts w:ascii="Arial" w:eastAsia="Calibri" w:hAnsi="Arial" w:cs="Arial"/>
        </w:rPr>
      </w:pPr>
    </w:p>
    <w:p w:rsidR="000E47E1" w:rsidRDefault="000E47E1" w:rsidP="000E47E1">
      <w:pPr>
        <w:widowControl w:val="0"/>
        <w:suppressAutoHyphens/>
        <w:spacing w:after="0"/>
        <w:ind w:right="-15" w:firstLine="709"/>
        <w:jc w:val="both"/>
        <w:rPr>
          <w:rFonts w:ascii="Arial" w:eastAsia="Times New Roman" w:hAnsi="Arial" w:cs="Arial"/>
          <w:color w:val="000000"/>
          <w:lang w:eastAsia="pl-PL"/>
        </w:rPr>
      </w:pPr>
      <w:r w:rsidRPr="001C0C1F">
        <w:rPr>
          <w:rFonts w:ascii="Arial" w:eastAsia="Calibri" w:hAnsi="Arial" w:cs="Arial"/>
          <w:b/>
          <w:bCs/>
          <w:color w:val="000000"/>
        </w:rPr>
        <w:t xml:space="preserve">Zestaw nr </w:t>
      </w:r>
      <w:r>
        <w:rPr>
          <w:rFonts w:ascii="Arial" w:eastAsia="Calibri" w:hAnsi="Arial" w:cs="Arial"/>
          <w:b/>
          <w:bCs/>
          <w:color w:val="000000"/>
        </w:rPr>
        <w:t>4 –</w:t>
      </w:r>
      <w:r w:rsidRPr="001C0C1F">
        <w:rPr>
          <w:rFonts w:ascii="Arial" w:eastAsia="Calibri" w:hAnsi="Arial" w:cs="Arial"/>
          <w:b/>
          <w:bCs/>
          <w:color w:val="000000"/>
        </w:rPr>
        <w:t xml:space="preserve"> </w:t>
      </w:r>
      <w:r>
        <w:rPr>
          <w:rFonts w:ascii="Arial" w:eastAsia="Times New Roman" w:hAnsi="Arial" w:cs="Arial"/>
          <w:lang w:eastAsia="pl-PL"/>
        </w:rPr>
        <w:t xml:space="preserve">chemia </w:t>
      </w:r>
      <w:r>
        <w:rPr>
          <w:rFonts w:ascii="Arial" w:hAnsi="Arial" w:cs="Arial"/>
        </w:rPr>
        <w:t>gospodarcza</w:t>
      </w:r>
    </w:p>
    <w:p w:rsidR="000E47E1" w:rsidRPr="003857A1" w:rsidRDefault="000E47E1" w:rsidP="000E47E1">
      <w:pPr>
        <w:widowControl w:val="0"/>
        <w:suppressAutoHyphens/>
        <w:spacing w:after="0"/>
        <w:ind w:right="-15" w:firstLine="709"/>
        <w:jc w:val="both"/>
        <w:rPr>
          <w:rFonts w:ascii="Arial" w:eastAsia="Calibri" w:hAnsi="Arial" w:cs="Arial"/>
        </w:rPr>
      </w:pPr>
      <w:r w:rsidRPr="003857A1">
        <w:rPr>
          <w:rFonts w:ascii="Arial" w:eastAsia="Calibri" w:hAnsi="Arial" w:cs="Arial"/>
        </w:rPr>
        <w:t>1)</w:t>
      </w:r>
      <w:r w:rsidRPr="003857A1">
        <w:rPr>
          <w:rFonts w:ascii="Arial" w:eastAsia="Calibri" w:hAnsi="Arial" w:cs="Arial"/>
        </w:rPr>
        <w:tab/>
        <w:t>cena (z podatkiem VAT)………………………………………….zł</w:t>
      </w:r>
    </w:p>
    <w:p w:rsidR="000E47E1" w:rsidRPr="003857A1" w:rsidRDefault="000E47E1" w:rsidP="000E47E1">
      <w:pPr>
        <w:tabs>
          <w:tab w:val="left" w:pos="360"/>
        </w:tabs>
        <w:spacing w:after="0"/>
        <w:ind w:left="720"/>
        <w:jc w:val="both"/>
        <w:rPr>
          <w:rFonts w:ascii="Arial" w:eastAsia="Calibri" w:hAnsi="Arial" w:cs="Arial"/>
        </w:rPr>
      </w:pPr>
      <w:r w:rsidRPr="003857A1">
        <w:rPr>
          <w:rFonts w:ascii="Arial" w:eastAsia="Calibri" w:hAnsi="Arial" w:cs="Arial"/>
        </w:rPr>
        <w:t>(słownie………………………………………………………………………………….)</w:t>
      </w:r>
    </w:p>
    <w:p w:rsidR="000E47E1" w:rsidRPr="003857A1" w:rsidRDefault="000E47E1" w:rsidP="000E47E1">
      <w:pPr>
        <w:tabs>
          <w:tab w:val="left" w:pos="360"/>
        </w:tabs>
        <w:spacing w:after="0"/>
        <w:ind w:left="720"/>
        <w:jc w:val="both"/>
        <w:rPr>
          <w:rFonts w:ascii="Arial" w:eastAsia="Calibri" w:hAnsi="Arial" w:cs="Arial"/>
        </w:rPr>
      </w:pPr>
      <w:r w:rsidRPr="003857A1">
        <w:rPr>
          <w:rFonts w:ascii="Arial" w:eastAsia="Calibri" w:hAnsi="Arial" w:cs="Arial"/>
        </w:rPr>
        <w:t>cena (bez podatku VAT)………………………………………….zł</w:t>
      </w:r>
    </w:p>
    <w:p w:rsidR="000E47E1" w:rsidRDefault="000E47E1" w:rsidP="000E47E1">
      <w:pPr>
        <w:tabs>
          <w:tab w:val="left" w:pos="360"/>
        </w:tabs>
        <w:spacing w:after="0"/>
        <w:ind w:left="720"/>
        <w:jc w:val="both"/>
        <w:rPr>
          <w:rFonts w:ascii="Arial" w:eastAsia="Calibri" w:hAnsi="Arial" w:cs="Arial"/>
        </w:rPr>
      </w:pPr>
      <w:r w:rsidRPr="003857A1">
        <w:rPr>
          <w:rFonts w:ascii="Arial" w:eastAsia="Calibri" w:hAnsi="Arial" w:cs="Arial"/>
        </w:rPr>
        <w:t>(słownie:…………… …………………………………………………………………)</w:t>
      </w:r>
    </w:p>
    <w:p w:rsidR="000E47E1" w:rsidRPr="003857A1" w:rsidRDefault="000E47E1" w:rsidP="000E47E1">
      <w:pPr>
        <w:tabs>
          <w:tab w:val="left" w:pos="360"/>
        </w:tabs>
        <w:spacing w:after="0"/>
        <w:ind w:left="72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2)</w:t>
      </w:r>
      <w:r>
        <w:rPr>
          <w:rFonts w:ascii="Arial" w:eastAsia="Calibri" w:hAnsi="Arial" w:cs="Arial"/>
        </w:rPr>
        <w:tab/>
        <w:t>deklarowany termin dostawy: do ………..  dni.</w:t>
      </w:r>
    </w:p>
    <w:p w:rsidR="000E47E1" w:rsidRDefault="000E47E1" w:rsidP="003A21F1">
      <w:pPr>
        <w:tabs>
          <w:tab w:val="left" w:pos="360"/>
        </w:tabs>
        <w:spacing w:after="0"/>
        <w:ind w:left="720"/>
        <w:jc w:val="both"/>
        <w:rPr>
          <w:rFonts w:ascii="Arial" w:eastAsia="Calibri" w:hAnsi="Arial" w:cs="Arial"/>
        </w:rPr>
      </w:pPr>
    </w:p>
    <w:p w:rsidR="000E47E1" w:rsidRDefault="000E47E1" w:rsidP="000E47E1">
      <w:pPr>
        <w:widowControl w:val="0"/>
        <w:suppressAutoHyphens/>
        <w:spacing w:after="0"/>
        <w:ind w:right="-15" w:firstLine="709"/>
        <w:jc w:val="both"/>
        <w:rPr>
          <w:rFonts w:ascii="Arial" w:eastAsia="Times New Roman" w:hAnsi="Arial" w:cs="Arial"/>
          <w:color w:val="000000"/>
          <w:lang w:eastAsia="pl-PL"/>
        </w:rPr>
      </w:pPr>
      <w:r w:rsidRPr="001C0C1F">
        <w:rPr>
          <w:rFonts w:ascii="Arial" w:eastAsia="Calibri" w:hAnsi="Arial" w:cs="Arial"/>
          <w:b/>
          <w:bCs/>
          <w:color w:val="000000"/>
        </w:rPr>
        <w:t xml:space="preserve">Zestaw nr </w:t>
      </w:r>
      <w:r>
        <w:rPr>
          <w:rFonts w:ascii="Arial" w:eastAsia="Calibri" w:hAnsi="Arial" w:cs="Arial"/>
          <w:b/>
          <w:bCs/>
          <w:color w:val="000000"/>
        </w:rPr>
        <w:t>5 –</w:t>
      </w:r>
      <w:r w:rsidRPr="001C0C1F">
        <w:rPr>
          <w:rFonts w:ascii="Arial" w:eastAsia="Calibri" w:hAnsi="Arial" w:cs="Arial"/>
          <w:b/>
          <w:bCs/>
          <w:color w:val="000000"/>
        </w:rPr>
        <w:t xml:space="preserve"> </w:t>
      </w:r>
      <w:r>
        <w:rPr>
          <w:rFonts w:ascii="Arial" w:eastAsia="Times New Roman" w:hAnsi="Arial" w:cs="Arial"/>
          <w:lang w:eastAsia="pl-PL"/>
        </w:rPr>
        <w:t xml:space="preserve">chemia </w:t>
      </w:r>
      <w:r>
        <w:rPr>
          <w:rFonts w:ascii="Arial" w:hAnsi="Arial" w:cs="Arial"/>
        </w:rPr>
        <w:t>gospodarcza</w:t>
      </w:r>
    </w:p>
    <w:p w:rsidR="000E47E1" w:rsidRPr="003857A1" w:rsidRDefault="000E47E1" w:rsidP="000E47E1">
      <w:pPr>
        <w:widowControl w:val="0"/>
        <w:suppressAutoHyphens/>
        <w:spacing w:after="0"/>
        <w:ind w:right="-15" w:firstLine="709"/>
        <w:jc w:val="both"/>
        <w:rPr>
          <w:rFonts w:ascii="Arial" w:eastAsia="Calibri" w:hAnsi="Arial" w:cs="Arial"/>
        </w:rPr>
      </w:pPr>
      <w:r w:rsidRPr="003857A1">
        <w:rPr>
          <w:rFonts w:ascii="Arial" w:eastAsia="Calibri" w:hAnsi="Arial" w:cs="Arial"/>
        </w:rPr>
        <w:t>1)</w:t>
      </w:r>
      <w:r w:rsidRPr="003857A1">
        <w:rPr>
          <w:rFonts w:ascii="Arial" w:eastAsia="Calibri" w:hAnsi="Arial" w:cs="Arial"/>
        </w:rPr>
        <w:tab/>
        <w:t>cena (z podatkiem VAT)………………………………………….zł</w:t>
      </w:r>
    </w:p>
    <w:p w:rsidR="000E47E1" w:rsidRPr="003857A1" w:rsidRDefault="000E47E1" w:rsidP="000E47E1">
      <w:pPr>
        <w:tabs>
          <w:tab w:val="left" w:pos="360"/>
        </w:tabs>
        <w:spacing w:after="0"/>
        <w:ind w:left="720"/>
        <w:jc w:val="both"/>
        <w:rPr>
          <w:rFonts w:ascii="Arial" w:eastAsia="Calibri" w:hAnsi="Arial" w:cs="Arial"/>
        </w:rPr>
      </w:pPr>
      <w:r w:rsidRPr="003857A1">
        <w:rPr>
          <w:rFonts w:ascii="Arial" w:eastAsia="Calibri" w:hAnsi="Arial" w:cs="Arial"/>
        </w:rPr>
        <w:t>(słownie………………………………………………………………………………….)</w:t>
      </w:r>
    </w:p>
    <w:p w:rsidR="000E47E1" w:rsidRPr="003857A1" w:rsidRDefault="000E47E1" w:rsidP="000E47E1">
      <w:pPr>
        <w:tabs>
          <w:tab w:val="left" w:pos="360"/>
        </w:tabs>
        <w:spacing w:after="0"/>
        <w:ind w:left="720"/>
        <w:jc w:val="both"/>
        <w:rPr>
          <w:rFonts w:ascii="Arial" w:eastAsia="Calibri" w:hAnsi="Arial" w:cs="Arial"/>
        </w:rPr>
      </w:pPr>
      <w:r w:rsidRPr="003857A1">
        <w:rPr>
          <w:rFonts w:ascii="Arial" w:eastAsia="Calibri" w:hAnsi="Arial" w:cs="Arial"/>
        </w:rPr>
        <w:t>cena (bez podatku VAT)………………………………………….zł</w:t>
      </w:r>
    </w:p>
    <w:p w:rsidR="000E47E1" w:rsidRDefault="000E47E1" w:rsidP="000E47E1">
      <w:pPr>
        <w:tabs>
          <w:tab w:val="left" w:pos="360"/>
        </w:tabs>
        <w:spacing w:after="0"/>
        <w:ind w:left="720"/>
        <w:jc w:val="both"/>
        <w:rPr>
          <w:rFonts w:ascii="Arial" w:eastAsia="Calibri" w:hAnsi="Arial" w:cs="Arial"/>
        </w:rPr>
      </w:pPr>
      <w:r w:rsidRPr="003857A1">
        <w:rPr>
          <w:rFonts w:ascii="Arial" w:eastAsia="Calibri" w:hAnsi="Arial" w:cs="Arial"/>
        </w:rPr>
        <w:t>(słownie:…………… …………………………………………………………………)</w:t>
      </w:r>
    </w:p>
    <w:p w:rsidR="000E47E1" w:rsidRPr="003857A1" w:rsidRDefault="000E47E1" w:rsidP="000E47E1">
      <w:pPr>
        <w:tabs>
          <w:tab w:val="left" w:pos="360"/>
        </w:tabs>
        <w:spacing w:after="0"/>
        <w:ind w:left="72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2)</w:t>
      </w:r>
      <w:r>
        <w:rPr>
          <w:rFonts w:ascii="Arial" w:eastAsia="Calibri" w:hAnsi="Arial" w:cs="Arial"/>
        </w:rPr>
        <w:tab/>
        <w:t>deklarowany termin dostawy: do ………..  dni.</w:t>
      </w:r>
    </w:p>
    <w:p w:rsidR="000E47E1" w:rsidRDefault="000E47E1" w:rsidP="003A21F1">
      <w:pPr>
        <w:tabs>
          <w:tab w:val="left" w:pos="360"/>
        </w:tabs>
        <w:spacing w:after="0"/>
        <w:ind w:left="720"/>
        <w:jc w:val="both"/>
        <w:rPr>
          <w:rFonts w:ascii="Arial" w:eastAsia="Calibri" w:hAnsi="Arial" w:cs="Arial"/>
        </w:rPr>
      </w:pPr>
    </w:p>
    <w:p w:rsidR="000E47E1" w:rsidRDefault="000E47E1" w:rsidP="000E47E1">
      <w:pPr>
        <w:widowControl w:val="0"/>
        <w:suppressAutoHyphens/>
        <w:spacing w:after="0"/>
        <w:ind w:right="-15" w:firstLine="709"/>
        <w:jc w:val="both"/>
        <w:rPr>
          <w:rFonts w:ascii="Arial" w:eastAsia="Times New Roman" w:hAnsi="Arial" w:cs="Arial"/>
          <w:color w:val="000000"/>
          <w:lang w:eastAsia="pl-PL"/>
        </w:rPr>
      </w:pPr>
      <w:r w:rsidRPr="001C0C1F">
        <w:rPr>
          <w:rFonts w:ascii="Arial" w:eastAsia="Calibri" w:hAnsi="Arial" w:cs="Arial"/>
          <w:b/>
          <w:bCs/>
          <w:color w:val="000000"/>
        </w:rPr>
        <w:lastRenderedPageBreak/>
        <w:t xml:space="preserve">Zestaw nr </w:t>
      </w:r>
      <w:r>
        <w:rPr>
          <w:rFonts w:ascii="Arial" w:eastAsia="Calibri" w:hAnsi="Arial" w:cs="Arial"/>
          <w:b/>
          <w:bCs/>
          <w:color w:val="000000"/>
        </w:rPr>
        <w:t xml:space="preserve">6 </w:t>
      </w:r>
      <w:r w:rsidRPr="001C0C1F">
        <w:rPr>
          <w:rFonts w:ascii="Arial" w:eastAsia="Calibri" w:hAnsi="Arial" w:cs="Arial"/>
          <w:b/>
          <w:bCs/>
          <w:color w:val="000000"/>
        </w:rPr>
        <w:t xml:space="preserve">- </w:t>
      </w:r>
      <w:r>
        <w:rPr>
          <w:rFonts w:ascii="Arial" w:hAnsi="Arial" w:cs="Arial"/>
        </w:rPr>
        <w:t>pady maszynowe</w:t>
      </w:r>
    </w:p>
    <w:p w:rsidR="000E47E1" w:rsidRPr="003857A1" w:rsidRDefault="000E47E1" w:rsidP="000E47E1">
      <w:pPr>
        <w:widowControl w:val="0"/>
        <w:suppressAutoHyphens/>
        <w:spacing w:after="0"/>
        <w:ind w:right="-15" w:firstLine="709"/>
        <w:jc w:val="both"/>
        <w:rPr>
          <w:rFonts w:ascii="Arial" w:eastAsia="Calibri" w:hAnsi="Arial" w:cs="Arial"/>
        </w:rPr>
      </w:pPr>
      <w:r w:rsidRPr="003857A1">
        <w:rPr>
          <w:rFonts w:ascii="Arial" w:eastAsia="Calibri" w:hAnsi="Arial" w:cs="Arial"/>
        </w:rPr>
        <w:t>1)</w:t>
      </w:r>
      <w:r w:rsidRPr="003857A1">
        <w:rPr>
          <w:rFonts w:ascii="Arial" w:eastAsia="Calibri" w:hAnsi="Arial" w:cs="Arial"/>
        </w:rPr>
        <w:tab/>
        <w:t>cena (z podatkiem VAT)………………………………………….zł</w:t>
      </w:r>
    </w:p>
    <w:p w:rsidR="000E47E1" w:rsidRPr="003857A1" w:rsidRDefault="000E47E1" w:rsidP="000E47E1">
      <w:pPr>
        <w:tabs>
          <w:tab w:val="left" w:pos="360"/>
        </w:tabs>
        <w:spacing w:after="0"/>
        <w:ind w:left="720"/>
        <w:jc w:val="both"/>
        <w:rPr>
          <w:rFonts w:ascii="Arial" w:eastAsia="Calibri" w:hAnsi="Arial" w:cs="Arial"/>
        </w:rPr>
      </w:pPr>
      <w:r w:rsidRPr="003857A1">
        <w:rPr>
          <w:rFonts w:ascii="Arial" w:eastAsia="Calibri" w:hAnsi="Arial" w:cs="Arial"/>
        </w:rPr>
        <w:t>(słownie………………………………………………………………………………….)</w:t>
      </w:r>
    </w:p>
    <w:p w:rsidR="000E47E1" w:rsidRPr="003857A1" w:rsidRDefault="000E47E1" w:rsidP="000E47E1">
      <w:pPr>
        <w:tabs>
          <w:tab w:val="left" w:pos="360"/>
        </w:tabs>
        <w:spacing w:after="0"/>
        <w:ind w:left="720"/>
        <w:jc w:val="both"/>
        <w:rPr>
          <w:rFonts w:ascii="Arial" w:eastAsia="Calibri" w:hAnsi="Arial" w:cs="Arial"/>
        </w:rPr>
      </w:pPr>
      <w:r w:rsidRPr="003857A1">
        <w:rPr>
          <w:rFonts w:ascii="Arial" w:eastAsia="Calibri" w:hAnsi="Arial" w:cs="Arial"/>
        </w:rPr>
        <w:t>cena (bez podatku VAT)………………………………………….zł</w:t>
      </w:r>
    </w:p>
    <w:p w:rsidR="000E47E1" w:rsidRDefault="000E47E1" w:rsidP="000E47E1">
      <w:pPr>
        <w:tabs>
          <w:tab w:val="left" w:pos="360"/>
        </w:tabs>
        <w:spacing w:after="0"/>
        <w:ind w:left="720"/>
        <w:jc w:val="both"/>
        <w:rPr>
          <w:rFonts w:ascii="Arial" w:eastAsia="Calibri" w:hAnsi="Arial" w:cs="Arial"/>
        </w:rPr>
      </w:pPr>
      <w:r w:rsidRPr="003857A1">
        <w:rPr>
          <w:rFonts w:ascii="Arial" w:eastAsia="Calibri" w:hAnsi="Arial" w:cs="Arial"/>
        </w:rPr>
        <w:t>(słownie:…………… …………………………………………………………………)</w:t>
      </w:r>
    </w:p>
    <w:p w:rsidR="000E47E1" w:rsidRDefault="000E47E1" w:rsidP="000E47E1">
      <w:pPr>
        <w:tabs>
          <w:tab w:val="left" w:pos="360"/>
        </w:tabs>
        <w:spacing w:after="0"/>
        <w:ind w:left="72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2)</w:t>
      </w:r>
      <w:r>
        <w:rPr>
          <w:rFonts w:ascii="Arial" w:eastAsia="Calibri" w:hAnsi="Arial" w:cs="Arial"/>
        </w:rPr>
        <w:tab/>
        <w:t>deklarowany termin dostawy: do ………..  dni.</w:t>
      </w:r>
    </w:p>
    <w:p w:rsidR="000E47E1" w:rsidRDefault="000E47E1" w:rsidP="000E47E1">
      <w:pPr>
        <w:tabs>
          <w:tab w:val="left" w:pos="360"/>
        </w:tabs>
        <w:spacing w:after="0"/>
        <w:ind w:left="720"/>
        <w:jc w:val="both"/>
        <w:rPr>
          <w:rFonts w:ascii="Arial" w:eastAsia="Calibri" w:hAnsi="Arial" w:cs="Arial"/>
        </w:rPr>
      </w:pPr>
    </w:p>
    <w:p w:rsidR="000E47E1" w:rsidRDefault="000E47E1" w:rsidP="000E47E1">
      <w:pPr>
        <w:widowControl w:val="0"/>
        <w:suppressAutoHyphens/>
        <w:spacing w:after="0"/>
        <w:ind w:right="-15" w:firstLine="709"/>
        <w:jc w:val="both"/>
        <w:rPr>
          <w:rFonts w:ascii="Arial" w:eastAsia="Times New Roman" w:hAnsi="Arial" w:cs="Arial"/>
          <w:color w:val="000000"/>
          <w:lang w:eastAsia="pl-PL"/>
        </w:rPr>
      </w:pPr>
      <w:r w:rsidRPr="001C0C1F">
        <w:rPr>
          <w:rFonts w:ascii="Arial" w:eastAsia="Calibri" w:hAnsi="Arial" w:cs="Arial"/>
          <w:b/>
          <w:bCs/>
          <w:color w:val="000000"/>
        </w:rPr>
        <w:t xml:space="preserve">Zestaw nr </w:t>
      </w:r>
      <w:r>
        <w:rPr>
          <w:rFonts w:ascii="Arial" w:eastAsia="Calibri" w:hAnsi="Arial" w:cs="Arial"/>
          <w:b/>
          <w:bCs/>
          <w:color w:val="000000"/>
        </w:rPr>
        <w:t xml:space="preserve">7 </w:t>
      </w:r>
      <w:r w:rsidRPr="001C0C1F">
        <w:rPr>
          <w:rFonts w:ascii="Arial" w:eastAsia="Calibri" w:hAnsi="Arial" w:cs="Arial"/>
          <w:b/>
          <w:bCs/>
          <w:color w:val="000000"/>
        </w:rPr>
        <w:t xml:space="preserve">- </w:t>
      </w:r>
      <w:r>
        <w:rPr>
          <w:rFonts w:ascii="Arial" w:hAnsi="Arial" w:cs="Arial"/>
        </w:rPr>
        <w:t>ręcznik w roli</w:t>
      </w:r>
    </w:p>
    <w:p w:rsidR="000E47E1" w:rsidRPr="003857A1" w:rsidRDefault="000E47E1" w:rsidP="000E47E1">
      <w:pPr>
        <w:widowControl w:val="0"/>
        <w:suppressAutoHyphens/>
        <w:spacing w:after="0"/>
        <w:ind w:right="-15" w:firstLine="709"/>
        <w:jc w:val="both"/>
        <w:rPr>
          <w:rFonts w:ascii="Arial" w:eastAsia="Calibri" w:hAnsi="Arial" w:cs="Arial"/>
        </w:rPr>
      </w:pPr>
      <w:r w:rsidRPr="003857A1">
        <w:rPr>
          <w:rFonts w:ascii="Arial" w:eastAsia="Calibri" w:hAnsi="Arial" w:cs="Arial"/>
        </w:rPr>
        <w:t>1)</w:t>
      </w:r>
      <w:r w:rsidRPr="003857A1">
        <w:rPr>
          <w:rFonts w:ascii="Arial" w:eastAsia="Calibri" w:hAnsi="Arial" w:cs="Arial"/>
        </w:rPr>
        <w:tab/>
        <w:t>cena (z podatkiem VAT)………………………………………….zł</w:t>
      </w:r>
    </w:p>
    <w:p w:rsidR="000E47E1" w:rsidRPr="003857A1" w:rsidRDefault="000E47E1" w:rsidP="000E47E1">
      <w:pPr>
        <w:tabs>
          <w:tab w:val="left" w:pos="360"/>
        </w:tabs>
        <w:spacing w:after="0"/>
        <w:ind w:left="720"/>
        <w:jc w:val="both"/>
        <w:rPr>
          <w:rFonts w:ascii="Arial" w:eastAsia="Calibri" w:hAnsi="Arial" w:cs="Arial"/>
        </w:rPr>
      </w:pPr>
      <w:r w:rsidRPr="003857A1">
        <w:rPr>
          <w:rFonts w:ascii="Arial" w:eastAsia="Calibri" w:hAnsi="Arial" w:cs="Arial"/>
        </w:rPr>
        <w:t>(słownie………………………………………………………………………………….)</w:t>
      </w:r>
    </w:p>
    <w:p w:rsidR="000E47E1" w:rsidRPr="003857A1" w:rsidRDefault="000E47E1" w:rsidP="000E47E1">
      <w:pPr>
        <w:tabs>
          <w:tab w:val="left" w:pos="360"/>
        </w:tabs>
        <w:spacing w:after="0"/>
        <w:ind w:left="720"/>
        <w:jc w:val="both"/>
        <w:rPr>
          <w:rFonts w:ascii="Arial" w:eastAsia="Calibri" w:hAnsi="Arial" w:cs="Arial"/>
        </w:rPr>
      </w:pPr>
      <w:r w:rsidRPr="003857A1">
        <w:rPr>
          <w:rFonts w:ascii="Arial" w:eastAsia="Calibri" w:hAnsi="Arial" w:cs="Arial"/>
        </w:rPr>
        <w:t>cena (bez podatku VAT)………………………………………….zł</w:t>
      </w:r>
    </w:p>
    <w:p w:rsidR="000E47E1" w:rsidRDefault="000E47E1" w:rsidP="000E47E1">
      <w:pPr>
        <w:tabs>
          <w:tab w:val="left" w:pos="360"/>
        </w:tabs>
        <w:spacing w:after="0"/>
        <w:ind w:left="720"/>
        <w:jc w:val="both"/>
        <w:rPr>
          <w:rFonts w:ascii="Arial" w:eastAsia="Calibri" w:hAnsi="Arial" w:cs="Arial"/>
        </w:rPr>
      </w:pPr>
      <w:r w:rsidRPr="003857A1">
        <w:rPr>
          <w:rFonts w:ascii="Arial" w:eastAsia="Calibri" w:hAnsi="Arial" w:cs="Arial"/>
        </w:rPr>
        <w:t>(słownie:…………… …………………………………………………………………)</w:t>
      </w:r>
    </w:p>
    <w:p w:rsidR="000E47E1" w:rsidRPr="003857A1" w:rsidRDefault="000E47E1" w:rsidP="000E47E1">
      <w:pPr>
        <w:tabs>
          <w:tab w:val="left" w:pos="360"/>
        </w:tabs>
        <w:spacing w:after="0"/>
        <w:ind w:left="72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2)</w:t>
      </w:r>
      <w:r>
        <w:rPr>
          <w:rFonts w:ascii="Arial" w:eastAsia="Calibri" w:hAnsi="Arial" w:cs="Arial"/>
        </w:rPr>
        <w:tab/>
        <w:t>deklarowany termin dostawy: do ………..  dni.</w:t>
      </w:r>
    </w:p>
    <w:p w:rsidR="000E47E1" w:rsidRPr="003857A1" w:rsidRDefault="000E47E1" w:rsidP="000E47E1">
      <w:pPr>
        <w:tabs>
          <w:tab w:val="left" w:pos="360"/>
        </w:tabs>
        <w:spacing w:after="0"/>
        <w:ind w:left="720"/>
        <w:jc w:val="both"/>
        <w:rPr>
          <w:rFonts w:ascii="Arial" w:eastAsia="Calibri" w:hAnsi="Arial" w:cs="Arial"/>
        </w:rPr>
      </w:pPr>
    </w:p>
    <w:p w:rsidR="000E47E1" w:rsidRPr="003857A1" w:rsidRDefault="000E47E1" w:rsidP="003A21F1">
      <w:pPr>
        <w:tabs>
          <w:tab w:val="left" w:pos="360"/>
        </w:tabs>
        <w:spacing w:after="0"/>
        <w:ind w:left="720"/>
        <w:jc w:val="both"/>
        <w:rPr>
          <w:rFonts w:ascii="Arial" w:eastAsia="Calibri" w:hAnsi="Arial" w:cs="Arial"/>
        </w:rPr>
      </w:pPr>
    </w:p>
    <w:p w:rsidR="00C37721" w:rsidRPr="003857A1" w:rsidRDefault="00C37721" w:rsidP="00C37721">
      <w:pPr>
        <w:numPr>
          <w:ilvl w:val="3"/>
          <w:numId w:val="26"/>
        </w:numPr>
        <w:tabs>
          <w:tab w:val="left" w:pos="360"/>
        </w:tabs>
        <w:spacing w:after="0" w:line="276" w:lineRule="auto"/>
        <w:ind w:left="284" w:hanging="284"/>
        <w:jc w:val="both"/>
        <w:rPr>
          <w:rFonts w:ascii="Arial" w:eastAsia="Calibri" w:hAnsi="Arial" w:cs="Arial"/>
        </w:rPr>
      </w:pPr>
      <w:r w:rsidRPr="003857A1">
        <w:rPr>
          <w:rFonts w:ascii="Arial" w:eastAsia="Calibri" w:hAnsi="Arial" w:cs="Arial"/>
        </w:rPr>
        <w:t xml:space="preserve">Oświadczamy, że uważamy się za związanych niniejszą ofertą przez okres </w:t>
      </w:r>
      <w:r>
        <w:rPr>
          <w:rFonts w:ascii="Arial" w:eastAsia="Calibri" w:hAnsi="Arial" w:cs="Arial"/>
        </w:rPr>
        <w:t>29</w:t>
      </w:r>
      <w:r w:rsidRPr="003857A1">
        <w:rPr>
          <w:rFonts w:ascii="Arial" w:eastAsia="Calibri" w:hAnsi="Arial" w:cs="Arial"/>
        </w:rPr>
        <w:t xml:space="preserve"> dni</w:t>
      </w:r>
      <w:r>
        <w:rPr>
          <w:rFonts w:ascii="Arial" w:eastAsia="Calibri" w:hAnsi="Arial" w:cs="Arial"/>
        </w:rPr>
        <w:t>, zgodnie z punktem 11.1. SWZ</w:t>
      </w:r>
      <w:r>
        <w:rPr>
          <w:rFonts w:ascii="Arial" w:eastAsia="Calibri" w:hAnsi="Arial" w:cs="Arial"/>
          <w:b/>
          <w:bCs/>
        </w:rPr>
        <w:t>.</w:t>
      </w:r>
    </w:p>
    <w:p w:rsidR="00C37721" w:rsidRDefault="00C37721" w:rsidP="00C37721">
      <w:pPr>
        <w:numPr>
          <w:ilvl w:val="3"/>
          <w:numId w:val="26"/>
        </w:numPr>
        <w:tabs>
          <w:tab w:val="left" w:pos="360"/>
        </w:tabs>
        <w:spacing w:after="0" w:line="276" w:lineRule="auto"/>
        <w:ind w:left="357" w:hanging="357"/>
        <w:jc w:val="both"/>
        <w:rPr>
          <w:rFonts w:ascii="Arial" w:eastAsia="Calibri" w:hAnsi="Arial" w:cs="Arial"/>
        </w:rPr>
      </w:pPr>
      <w:r w:rsidRPr="003857A1">
        <w:rPr>
          <w:rFonts w:ascii="Arial" w:eastAsia="Calibri" w:hAnsi="Arial" w:cs="Arial"/>
          <w:lang w:bidi="pl-PL"/>
        </w:rPr>
        <w:t xml:space="preserve">Całość zamówienia wykonamy sami bez powierzenia podwykonawcom jakiejkolwiek części zamówienia/ </w:t>
      </w:r>
      <w:r w:rsidRPr="003857A1">
        <w:rPr>
          <w:rFonts w:ascii="Arial" w:eastAsia="Calibri" w:hAnsi="Arial" w:cs="Arial"/>
        </w:rPr>
        <w:t>część zamówienia zamierzam powierzyć podwykonawcom (wpisać którą  część)…………………………………………………</w:t>
      </w:r>
    </w:p>
    <w:p w:rsidR="00C37721" w:rsidRPr="003857A1" w:rsidRDefault="00C37721" w:rsidP="00C37721">
      <w:pPr>
        <w:tabs>
          <w:tab w:val="left" w:pos="360"/>
        </w:tabs>
        <w:spacing w:after="0"/>
        <w:jc w:val="both"/>
        <w:rPr>
          <w:rFonts w:ascii="Arial" w:eastAsia="Calibri" w:hAnsi="Arial" w:cs="Arial"/>
        </w:rPr>
      </w:pPr>
      <w:r w:rsidRPr="003857A1">
        <w:rPr>
          <w:rFonts w:ascii="Arial" w:eastAsia="Calibri" w:hAnsi="Arial" w:cs="Arial"/>
        </w:rPr>
        <w:t>3.</w:t>
      </w:r>
      <w:r w:rsidRPr="003857A1">
        <w:rPr>
          <w:rFonts w:ascii="Arial" w:eastAsia="Calibri" w:hAnsi="Arial" w:cs="Arial"/>
        </w:rPr>
        <w:tab/>
        <w:t xml:space="preserve">Oświadczam, iż podmiot  który reprezentuje jest: ………………… * przedsiębiorstwem </w:t>
      </w:r>
    </w:p>
    <w:p w:rsidR="00C37721" w:rsidRDefault="00C37721" w:rsidP="00C37721">
      <w:pPr>
        <w:tabs>
          <w:tab w:val="left" w:pos="360"/>
        </w:tabs>
        <w:spacing w:after="0"/>
        <w:ind w:left="2880"/>
        <w:rPr>
          <w:rFonts w:ascii="Arial" w:eastAsia="Calibri" w:hAnsi="Arial" w:cs="Arial"/>
          <w:sz w:val="16"/>
          <w:szCs w:val="16"/>
        </w:rPr>
      </w:pPr>
      <w:r w:rsidRPr="006800AC">
        <w:rPr>
          <w:rFonts w:ascii="Arial" w:eastAsia="Calibri" w:hAnsi="Arial" w:cs="Arial"/>
          <w:sz w:val="16"/>
          <w:szCs w:val="16"/>
        </w:rPr>
        <w:t xml:space="preserve">                         </w:t>
      </w:r>
      <w:r w:rsidRPr="006800AC">
        <w:rPr>
          <w:rFonts w:ascii="Arial" w:eastAsia="Calibri" w:hAnsi="Arial" w:cs="Arial"/>
          <w:sz w:val="16"/>
          <w:szCs w:val="16"/>
          <w:vertAlign w:val="superscript"/>
        </w:rPr>
        <w:t>*</w:t>
      </w:r>
      <w:r w:rsidRPr="006800AC">
        <w:rPr>
          <w:rFonts w:ascii="Arial" w:eastAsia="Calibri" w:hAnsi="Arial" w:cs="Arial"/>
          <w:sz w:val="16"/>
          <w:szCs w:val="16"/>
        </w:rPr>
        <w:t xml:space="preserve">(należy wpisać </w:t>
      </w:r>
      <w:r>
        <w:rPr>
          <w:rFonts w:ascii="Arial" w:eastAsia="Calibri" w:hAnsi="Arial" w:cs="Arial"/>
          <w:sz w:val="16"/>
          <w:szCs w:val="16"/>
        </w:rPr>
        <w:t xml:space="preserve">mikro, </w:t>
      </w:r>
      <w:r w:rsidRPr="006800AC">
        <w:rPr>
          <w:rFonts w:ascii="Arial" w:eastAsia="Calibri" w:hAnsi="Arial" w:cs="Arial"/>
          <w:sz w:val="16"/>
          <w:szCs w:val="16"/>
        </w:rPr>
        <w:t>małym, średnim, dużym)</w:t>
      </w:r>
    </w:p>
    <w:p w:rsidR="00C37721" w:rsidRPr="003857A1" w:rsidRDefault="00C37721" w:rsidP="00C37721">
      <w:pPr>
        <w:suppressAutoHyphens/>
        <w:spacing w:after="0"/>
        <w:ind w:left="426" w:hanging="426"/>
        <w:jc w:val="both"/>
        <w:rPr>
          <w:rFonts w:ascii="Arial" w:eastAsia="Calibri" w:hAnsi="Arial" w:cs="Arial"/>
        </w:rPr>
      </w:pPr>
      <w:r>
        <w:rPr>
          <w:rFonts w:ascii="Arial" w:eastAsia="Times New Roman" w:hAnsi="Arial" w:cs="Arial"/>
          <w:lang w:eastAsia="ar-SA"/>
        </w:rPr>
        <w:t xml:space="preserve">4. </w:t>
      </w:r>
      <w:r>
        <w:rPr>
          <w:rFonts w:ascii="Arial" w:eastAsia="Times New Roman" w:hAnsi="Arial" w:cs="Arial"/>
          <w:lang w:eastAsia="ar-SA"/>
        </w:rPr>
        <w:tab/>
      </w:r>
      <w:r w:rsidRPr="003857A1">
        <w:rPr>
          <w:rFonts w:ascii="Arial" w:eastAsia="Calibri" w:hAnsi="Arial" w:cs="Arial"/>
        </w:rPr>
        <w:t>Osoba uprawniona do kontaktów z Zamawiającym:………………………………......</w:t>
      </w:r>
    </w:p>
    <w:p w:rsidR="00C37721" w:rsidRDefault="00C37721" w:rsidP="00C37721">
      <w:pPr>
        <w:tabs>
          <w:tab w:val="left" w:pos="360"/>
        </w:tabs>
        <w:spacing w:after="0"/>
        <w:ind w:left="360"/>
        <w:rPr>
          <w:rFonts w:ascii="Arial" w:eastAsia="Calibri" w:hAnsi="Arial" w:cs="Arial"/>
        </w:rPr>
      </w:pPr>
      <w:r w:rsidRPr="00B91925">
        <w:rPr>
          <w:rFonts w:ascii="Arial" w:eastAsia="Calibri" w:hAnsi="Arial" w:cs="Arial"/>
        </w:rPr>
        <w:t>nr tel.:………………………………</w:t>
      </w:r>
    </w:p>
    <w:p w:rsidR="00C37721" w:rsidRPr="005A6218" w:rsidRDefault="00C37721" w:rsidP="00C37721">
      <w:p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eastAsia="Calibri" w:hAnsi="Arial" w:cs="Arial"/>
          <w:color w:val="000000"/>
          <w:lang w:eastAsia="pl-PL"/>
        </w:rPr>
      </w:pPr>
      <w:r>
        <w:rPr>
          <w:rFonts w:ascii="Arial" w:eastAsia="Calibri" w:hAnsi="Arial" w:cs="Arial"/>
          <w:color w:val="000000"/>
          <w:lang w:eastAsia="pl-PL"/>
        </w:rPr>
        <w:t>5</w:t>
      </w:r>
      <w:r w:rsidRPr="005A6218">
        <w:rPr>
          <w:rFonts w:ascii="Arial" w:eastAsia="Calibri" w:hAnsi="Arial" w:cs="Arial"/>
          <w:color w:val="000000"/>
          <w:lang w:eastAsia="pl-PL"/>
        </w:rPr>
        <w:t>.</w:t>
      </w:r>
      <w:r w:rsidRPr="005A6218">
        <w:rPr>
          <w:rFonts w:ascii="Arial" w:eastAsia="Calibri" w:hAnsi="Arial" w:cs="Arial"/>
          <w:color w:val="000000"/>
          <w:lang w:eastAsia="pl-PL"/>
        </w:rPr>
        <w:tab/>
        <w:t xml:space="preserve">Informuję, iż złożona oferta nie prowadzi / prowadzi </w:t>
      </w:r>
      <w:r w:rsidRPr="005A6218">
        <w:rPr>
          <w:rFonts w:ascii="Arial" w:eastAsia="Calibri" w:hAnsi="Arial" w:cs="Arial"/>
          <w:color w:val="000000"/>
          <w:vertAlign w:val="superscript"/>
          <w:lang w:eastAsia="pl-PL"/>
        </w:rPr>
        <w:t>*)</w:t>
      </w:r>
      <w:r w:rsidRPr="005A6218">
        <w:rPr>
          <w:rFonts w:ascii="Arial" w:eastAsia="Calibri" w:hAnsi="Arial" w:cs="Arial"/>
          <w:color w:val="000000"/>
          <w:lang w:eastAsia="pl-PL"/>
        </w:rPr>
        <w:t xml:space="preserve"> do powstania u Zamawiającego obowiązku podatkowego </w:t>
      </w:r>
    </w:p>
    <w:p w:rsidR="00C37721" w:rsidRDefault="00C37721" w:rsidP="00C37721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i/>
          <w:color w:val="000000"/>
          <w:sz w:val="16"/>
          <w:szCs w:val="16"/>
          <w:lang w:eastAsia="pl-PL"/>
        </w:rPr>
      </w:pPr>
      <w:r>
        <w:rPr>
          <w:rFonts w:ascii="Arial" w:eastAsia="Calibri" w:hAnsi="Arial" w:cs="Arial"/>
          <w:i/>
          <w:color w:val="000000"/>
          <w:sz w:val="16"/>
          <w:szCs w:val="16"/>
          <w:lang w:eastAsia="pl-PL"/>
        </w:rPr>
        <w:t xml:space="preserve">*) niepotrzebne skreślić; brak wyboru oznacza brak powstania obowiązku podatkowego u Zamawiającego </w:t>
      </w:r>
    </w:p>
    <w:p w:rsidR="00C37721" w:rsidRPr="003857A1" w:rsidRDefault="00C37721" w:rsidP="00C37721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6.</w:t>
      </w:r>
      <w:r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3857A1">
        <w:rPr>
          <w:rFonts w:ascii="Arial" w:eastAsia="Times New Roman" w:hAnsi="Arial" w:cs="Arial"/>
          <w:lang w:eastAsia="ar-SA"/>
        </w:rPr>
        <w:t>Składający ofertę oświadcza, że:</w:t>
      </w:r>
    </w:p>
    <w:p w:rsidR="00C37721" w:rsidRPr="003857A1" w:rsidRDefault="00C37721" w:rsidP="00C37721">
      <w:pPr>
        <w:widowControl w:val="0"/>
        <w:tabs>
          <w:tab w:val="left" w:pos="785"/>
          <w:tab w:val="left" w:pos="851"/>
        </w:tabs>
        <w:suppressAutoHyphens/>
        <w:autoSpaceDE w:val="0"/>
        <w:spacing w:before="100" w:after="0"/>
        <w:ind w:left="426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6</w:t>
      </w:r>
      <w:r w:rsidRPr="003857A1">
        <w:rPr>
          <w:rFonts w:ascii="Arial" w:eastAsia="Times New Roman" w:hAnsi="Arial" w:cs="Arial"/>
          <w:lang w:eastAsia="ar-SA"/>
        </w:rPr>
        <w:t>.1. Upewnił się, co do prawidłowości i kompletności materiałów przedstawionych przez zamawiającego, na podstawie których mógł przystąpić do przetargu.</w:t>
      </w:r>
    </w:p>
    <w:p w:rsidR="00C37721" w:rsidRPr="003857A1" w:rsidRDefault="00C37721" w:rsidP="00C37721">
      <w:pPr>
        <w:widowControl w:val="0"/>
        <w:tabs>
          <w:tab w:val="left" w:pos="785"/>
          <w:tab w:val="left" w:pos="851"/>
        </w:tabs>
        <w:suppressAutoHyphens/>
        <w:autoSpaceDE w:val="0"/>
        <w:spacing w:before="100"/>
        <w:ind w:left="426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6</w:t>
      </w:r>
      <w:r w:rsidRPr="003857A1">
        <w:rPr>
          <w:rFonts w:ascii="Arial" w:eastAsia="Times New Roman" w:hAnsi="Arial" w:cs="Arial"/>
          <w:lang w:eastAsia="ar-SA"/>
        </w:rPr>
        <w:t>.2.</w:t>
      </w:r>
      <w:r>
        <w:rPr>
          <w:rFonts w:ascii="Arial" w:eastAsia="Times New Roman" w:hAnsi="Arial" w:cs="Arial"/>
          <w:lang w:eastAsia="ar-SA"/>
        </w:rPr>
        <w:t xml:space="preserve"> </w:t>
      </w:r>
      <w:r w:rsidRPr="003857A1">
        <w:rPr>
          <w:rFonts w:ascii="Arial" w:eastAsia="Times New Roman" w:hAnsi="Arial" w:cs="Arial"/>
          <w:lang w:eastAsia="ar-SA"/>
        </w:rPr>
        <w:t xml:space="preserve">Upewnił się, co do prawidłowości i kompletności opisu dostawy i możliwościach technologicznych wykonania zamówienia. </w:t>
      </w:r>
    </w:p>
    <w:p w:rsidR="00C37721" w:rsidRPr="003857A1" w:rsidRDefault="00C37721" w:rsidP="00C37721">
      <w:pPr>
        <w:widowControl w:val="0"/>
        <w:tabs>
          <w:tab w:val="left" w:pos="851"/>
        </w:tabs>
        <w:suppressAutoHyphens/>
        <w:autoSpaceDE w:val="0"/>
        <w:spacing w:after="0"/>
        <w:ind w:left="426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6</w:t>
      </w:r>
      <w:r w:rsidRPr="003857A1">
        <w:rPr>
          <w:rFonts w:ascii="Arial" w:eastAsia="Times New Roman" w:hAnsi="Arial" w:cs="Arial"/>
          <w:lang w:eastAsia="ar-SA"/>
        </w:rPr>
        <w:t>.3.</w:t>
      </w:r>
      <w:r>
        <w:rPr>
          <w:rFonts w:ascii="Arial" w:eastAsia="Times New Roman" w:hAnsi="Arial" w:cs="Arial"/>
          <w:lang w:eastAsia="ar-SA"/>
        </w:rPr>
        <w:t xml:space="preserve"> </w:t>
      </w:r>
      <w:r w:rsidRPr="003857A1">
        <w:rPr>
          <w:rFonts w:ascii="Arial" w:eastAsia="Times New Roman" w:hAnsi="Arial" w:cs="Arial"/>
          <w:lang w:eastAsia="ar-SA"/>
        </w:rPr>
        <w:t>Zapoznał się z przedmiotem zamówienia.</w:t>
      </w:r>
    </w:p>
    <w:p w:rsidR="00C37721" w:rsidRPr="00775782" w:rsidRDefault="00C37721" w:rsidP="00C37721">
      <w:pPr>
        <w:suppressAutoHyphens/>
        <w:spacing w:after="0"/>
        <w:ind w:left="426" w:hanging="426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7. </w:t>
      </w:r>
      <w:r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775782">
        <w:rPr>
          <w:rFonts w:ascii="Arial" w:eastAsia="Times New Roman" w:hAnsi="Arial" w:cs="Arial"/>
          <w:lang w:eastAsia="ar-SA"/>
        </w:rPr>
        <w:t xml:space="preserve">Oświadczamy, że treść projektu umowy załączonej do specyfikacji warunków zamówienia jest nam znana i wyrażamy zgodę na włączenie tego projektu jako treść przyszłej umowy, którą jesteśmy gotowi zawrzeć po pozytywnym rozstrzygnięciu przetargu na naszą rzecz. </w:t>
      </w:r>
    </w:p>
    <w:p w:rsidR="00C37721" w:rsidRPr="00160535" w:rsidRDefault="00C37721" w:rsidP="00C37721">
      <w:pPr>
        <w:pStyle w:val="NormalnyWeb"/>
        <w:spacing w:line="276" w:lineRule="auto"/>
        <w:ind w:left="284" w:hanging="284"/>
        <w:jc w:val="both"/>
        <w:rPr>
          <w:rFonts w:ascii="Verdana" w:hAnsi="Verdana" w:cs="Arial"/>
          <w:i/>
          <w:color w:val="0D0D0D"/>
          <w:sz w:val="18"/>
          <w:szCs w:val="18"/>
        </w:rPr>
      </w:pPr>
      <w:r>
        <w:rPr>
          <w:rFonts w:ascii="Arial" w:hAnsi="Arial" w:cs="Arial"/>
          <w:lang w:eastAsia="ar-SA"/>
        </w:rPr>
        <w:t>8</w:t>
      </w:r>
      <w:r>
        <w:rPr>
          <w:rFonts w:ascii="Arial" w:hAnsi="Arial" w:cs="Arial"/>
          <w:lang w:eastAsia="ar-SA"/>
        </w:rPr>
        <w:tab/>
        <w:t xml:space="preserve">. </w:t>
      </w:r>
      <w:r w:rsidRPr="00160535">
        <w:rPr>
          <w:rFonts w:ascii="Arial" w:hAnsi="Arial" w:cs="Arial"/>
          <w:i/>
          <w:color w:val="0D0D0D"/>
          <w:sz w:val="22"/>
          <w:szCs w:val="22"/>
        </w:rPr>
        <w:t>Oświadczam, że wypełniłem obowiązki informacyjne przewidziane w art. 13 lub art. 14 RODO</w:t>
      </w:r>
      <w:r w:rsidRPr="00160535">
        <w:rPr>
          <w:rFonts w:ascii="Arial" w:hAnsi="Arial" w:cs="Arial"/>
          <w:i/>
          <w:color w:val="0D0D0D"/>
          <w:sz w:val="22"/>
          <w:szCs w:val="22"/>
          <w:vertAlign w:val="superscript"/>
        </w:rPr>
        <w:t>1)</w:t>
      </w:r>
      <w:r w:rsidRPr="00160535">
        <w:rPr>
          <w:rFonts w:ascii="Arial" w:hAnsi="Arial" w:cs="Arial"/>
          <w:i/>
          <w:color w:val="0D0D0D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160535">
        <w:rPr>
          <w:rFonts w:ascii="Verdana" w:hAnsi="Verdana" w:cs="Arial"/>
          <w:i/>
          <w:color w:val="0D0D0D"/>
          <w:sz w:val="18"/>
          <w:szCs w:val="18"/>
        </w:rPr>
        <w:t>.*</w:t>
      </w:r>
    </w:p>
    <w:p w:rsidR="00C37721" w:rsidRPr="00160535" w:rsidRDefault="00C37721" w:rsidP="00C37721">
      <w:pPr>
        <w:tabs>
          <w:tab w:val="left" w:pos="284"/>
          <w:tab w:val="left" w:pos="709"/>
        </w:tabs>
        <w:spacing w:after="120" w:line="240" w:lineRule="auto"/>
        <w:ind w:left="284" w:hanging="284"/>
        <w:jc w:val="both"/>
        <w:rPr>
          <w:rFonts w:ascii="Verdana" w:eastAsia="Calibri" w:hAnsi="Verdana" w:cs="Arial"/>
          <w:i/>
          <w:color w:val="0D0D0D"/>
          <w:sz w:val="14"/>
          <w:szCs w:val="14"/>
        </w:rPr>
      </w:pPr>
      <w:r w:rsidRPr="00160535">
        <w:rPr>
          <w:rFonts w:ascii="Verdana" w:eastAsia="Calibri" w:hAnsi="Verdana" w:cs="Arial"/>
          <w:i/>
          <w:color w:val="0D0D0D"/>
          <w:sz w:val="14"/>
          <w:szCs w:val="14"/>
          <w:vertAlign w:val="superscript"/>
        </w:rPr>
        <w:t xml:space="preserve">1)         </w:t>
      </w:r>
      <w:r w:rsidRPr="00160535">
        <w:rPr>
          <w:rFonts w:ascii="Verdana" w:eastAsia="Calibri" w:hAnsi="Verdana" w:cs="Arial"/>
          <w:i/>
          <w:color w:val="0D0D0D"/>
          <w:sz w:val="14"/>
          <w:szCs w:val="1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37721" w:rsidRPr="00160535" w:rsidRDefault="00C37721" w:rsidP="00C37721">
      <w:pPr>
        <w:spacing w:after="120" w:line="240" w:lineRule="auto"/>
        <w:ind w:left="284" w:hanging="284"/>
        <w:jc w:val="both"/>
        <w:rPr>
          <w:rFonts w:ascii="Verdana" w:eastAsia="Calibri" w:hAnsi="Verdana" w:cs="Arial"/>
          <w:i/>
          <w:color w:val="0D0D0D"/>
          <w:sz w:val="14"/>
          <w:szCs w:val="14"/>
          <w:lang w:eastAsia="pl-PL"/>
        </w:rPr>
      </w:pPr>
      <w:r w:rsidRPr="00160535">
        <w:rPr>
          <w:rFonts w:ascii="Verdana" w:eastAsia="Calibri" w:hAnsi="Verdana" w:cs="Arial"/>
          <w:i/>
          <w:color w:val="0D0D0D"/>
          <w:sz w:val="14"/>
          <w:szCs w:val="14"/>
          <w:lang w:eastAsia="pl-PL"/>
        </w:rPr>
        <w:t>*  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37721" w:rsidRDefault="00C37721" w:rsidP="00C37721">
      <w:pPr>
        <w:tabs>
          <w:tab w:val="left" w:pos="360"/>
        </w:tabs>
        <w:spacing w:after="0" w:line="240" w:lineRule="auto"/>
        <w:ind w:left="360"/>
        <w:jc w:val="right"/>
        <w:rPr>
          <w:rFonts w:ascii="Arial" w:eastAsia="Calibri" w:hAnsi="Arial" w:cs="Arial"/>
        </w:rPr>
      </w:pPr>
    </w:p>
    <w:p w:rsidR="00C37721" w:rsidRPr="00B91925" w:rsidRDefault="00C37721" w:rsidP="00C37721">
      <w:pPr>
        <w:tabs>
          <w:tab w:val="left" w:pos="360"/>
        </w:tabs>
        <w:spacing w:after="0" w:line="240" w:lineRule="auto"/>
        <w:ind w:left="426" w:hanging="426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9. </w:t>
      </w:r>
      <w:r w:rsidRPr="00B91925">
        <w:rPr>
          <w:rFonts w:ascii="Arial" w:eastAsia="Calibri" w:hAnsi="Arial" w:cs="Arial"/>
        </w:rPr>
        <w:t>Załącznikami do niniejszej oferty są:</w:t>
      </w:r>
    </w:p>
    <w:p w:rsidR="00C37721" w:rsidRPr="00B91925" w:rsidRDefault="00C37721" w:rsidP="00C37721">
      <w:pPr>
        <w:numPr>
          <w:ilvl w:val="0"/>
          <w:numId w:val="25"/>
        </w:numPr>
        <w:tabs>
          <w:tab w:val="left" w:pos="1021"/>
        </w:tabs>
        <w:spacing w:after="0" w:line="240" w:lineRule="auto"/>
        <w:rPr>
          <w:rFonts w:ascii="Arial" w:eastAsia="Calibri" w:hAnsi="Arial" w:cs="Arial"/>
        </w:rPr>
      </w:pPr>
      <w:r w:rsidRPr="00B91925">
        <w:rPr>
          <w:rFonts w:ascii="Arial" w:eastAsia="Calibri" w:hAnsi="Arial" w:cs="Arial"/>
        </w:rPr>
        <w:t>……………………………………………….</w:t>
      </w:r>
    </w:p>
    <w:p w:rsidR="00C37721" w:rsidRPr="00B91925" w:rsidRDefault="00C37721" w:rsidP="00C37721">
      <w:pPr>
        <w:numPr>
          <w:ilvl w:val="0"/>
          <w:numId w:val="25"/>
        </w:numPr>
        <w:tabs>
          <w:tab w:val="left" w:pos="1021"/>
        </w:tabs>
        <w:spacing w:after="0" w:line="240" w:lineRule="auto"/>
        <w:rPr>
          <w:rFonts w:ascii="Arial" w:eastAsia="Calibri" w:hAnsi="Arial" w:cs="Arial"/>
        </w:rPr>
      </w:pPr>
      <w:r w:rsidRPr="00B91925">
        <w:rPr>
          <w:rFonts w:ascii="Arial" w:eastAsia="Calibri" w:hAnsi="Arial" w:cs="Arial"/>
        </w:rPr>
        <w:lastRenderedPageBreak/>
        <w:t>……………………………………………….</w:t>
      </w:r>
    </w:p>
    <w:p w:rsidR="00C37721" w:rsidRPr="00B91925" w:rsidRDefault="00C37721" w:rsidP="00C37721">
      <w:pPr>
        <w:numPr>
          <w:ilvl w:val="0"/>
          <w:numId w:val="25"/>
        </w:numPr>
        <w:tabs>
          <w:tab w:val="left" w:pos="1021"/>
        </w:tabs>
        <w:spacing w:after="0" w:line="240" w:lineRule="auto"/>
        <w:rPr>
          <w:rFonts w:ascii="Arial" w:eastAsia="Calibri" w:hAnsi="Arial" w:cs="Arial"/>
        </w:rPr>
      </w:pPr>
      <w:r w:rsidRPr="00B91925">
        <w:rPr>
          <w:rFonts w:ascii="Arial" w:eastAsia="Calibri" w:hAnsi="Arial" w:cs="Arial"/>
        </w:rPr>
        <w:t>……………………………………………….</w:t>
      </w:r>
    </w:p>
    <w:p w:rsidR="00C37721" w:rsidRDefault="00C37721" w:rsidP="00C37721">
      <w:pPr>
        <w:tabs>
          <w:tab w:val="left" w:pos="1021"/>
        </w:tabs>
        <w:spacing w:after="0" w:line="240" w:lineRule="auto"/>
        <w:ind w:left="720"/>
        <w:rPr>
          <w:rFonts w:ascii="Arial" w:eastAsia="Calibri" w:hAnsi="Arial" w:cs="Arial"/>
        </w:rPr>
      </w:pPr>
      <w:r w:rsidRPr="00B91925">
        <w:rPr>
          <w:rFonts w:ascii="Arial" w:eastAsia="Calibri" w:hAnsi="Arial" w:cs="Arial"/>
        </w:rPr>
        <w:t>(w razie potrzeby rozszerzyć ilość załączników)</w:t>
      </w:r>
    </w:p>
    <w:p w:rsidR="00C37721" w:rsidRPr="00B91925" w:rsidRDefault="00C37721" w:rsidP="00C37721">
      <w:pPr>
        <w:tabs>
          <w:tab w:val="left" w:pos="1021"/>
        </w:tabs>
        <w:spacing w:after="0" w:line="240" w:lineRule="auto"/>
        <w:ind w:left="720"/>
        <w:rPr>
          <w:rFonts w:ascii="Arial" w:eastAsia="Calibri" w:hAnsi="Arial" w:cs="Arial"/>
        </w:rPr>
      </w:pPr>
    </w:p>
    <w:p w:rsidR="00C37721" w:rsidRPr="00B91925" w:rsidRDefault="00C37721" w:rsidP="00C37721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B91925">
        <w:rPr>
          <w:rFonts w:ascii="Arial" w:eastAsia="Calibri" w:hAnsi="Arial" w:cs="Arial"/>
          <w:b/>
        </w:rPr>
        <w:t>Zaleca się określenie zawartości oferty poprzez uzupełnienie poniższego zapisu:</w:t>
      </w:r>
    </w:p>
    <w:p w:rsidR="00C37721" w:rsidRPr="00B91925" w:rsidRDefault="00C37721" w:rsidP="00C37721">
      <w:pPr>
        <w:spacing w:after="0" w:line="240" w:lineRule="auto"/>
        <w:jc w:val="both"/>
        <w:rPr>
          <w:rFonts w:ascii="Arial" w:eastAsia="Calibri" w:hAnsi="Arial" w:cs="Arial"/>
        </w:rPr>
      </w:pPr>
      <w:r w:rsidRPr="00B91925">
        <w:rPr>
          <w:rFonts w:ascii="Arial" w:eastAsia="Calibri" w:hAnsi="Arial" w:cs="Arial"/>
        </w:rPr>
        <w:t>Oferta wraz z załącznikami zawiera ............. zapisanych stron, podpisanych i ponumerowanych zgodnie z wymogami SWZ.</w:t>
      </w:r>
    </w:p>
    <w:p w:rsidR="00C37721" w:rsidRDefault="00C37721" w:rsidP="00C37721">
      <w:pPr>
        <w:spacing w:after="0" w:line="240" w:lineRule="auto"/>
        <w:jc w:val="right"/>
        <w:rPr>
          <w:rFonts w:ascii="Arial" w:eastAsia="Calibri" w:hAnsi="Arial" w:cs="Arial"/>
          <w:i/>
        </w:rPr>
      </w:pPr>
    </w:p>
    <w:p w:rsidR="00C37721" w:rsidRDefault="00C37721" w:rsidP="00C37721">
      <w:pPr>
        <w:spacing w:after="0" w:line="240" w:lineRule="auto"/>
        <w:jc w:val="right"/>
        <w:rPr>
          <w:rFonts w:ascii="Arial" w:eastAsia="Calibri" w:hAnsi="Arial" w:cs="Arial"/>
          <w:i/>
        </w:rPr>
      </w:pPr>
    </w:p>
    <w:p w:rsidR="00C37721" w:rsidRPr="00B91925" w:rsidRDefault="00C37721" w:rsidP="00C37721">
      <w:pPr>
        <w:spacing w:after="0" w:line="240" w:lineRule="auto"/>
        <w:jc w:val="right"/>
        <w:rPr>
          <w:rFonts w:ascii="Arial" w:eastAsia="Calibri" w:hAnsi="Arial" w:cs="Arial"/>
          <w:i/>
        </w:rPr>
      </w:pPr>
      <w:r w:rsidRPr="00B91925">
        <w:rPr>
          <w:rFonts w:ascii="Arial" w:eastAsia="Calibri" w:hAnsi="Arial" w:cs="Arial"/>
          <w:i/>
        </w:rPr>
        <w:t>……………………………………………………..</w:t>
      </w:r>
    </w:p>
    <w:p w:rsidR="00C37721" w:rsidRPr="00B91925" w:rsidRDefault="00C37721" w:rsidP="00C37721">
      <w:pPr>
        <w:spacing w:after="0" w:line="240" w:lineRule="auto"/>
        <w:jc w:val="right"/>
        <w:rPr>
          <w:rFonts w:ascii="Arial" w:eastAsia="Calibri" w:hAnsi="Arial" w:cs="Arial"/>
          <w:i/>
          <w:sz w:val="16"/>
          <w:szCs w:val="16"/>
        </w:rPr>
      </w:pPr>
      <w:r w:rsidRPr="00B91925">
        <w:rPr>
          <w:rFonts w:ascii="Arial" w:eastAsia="Calibri" w:hAnsi="Arial" w:cs="Arial"/>
          <w:i/>
          <w:sz w:val="16"/>
          <w:szCs w:val="16"/>
        </w:rPr>
        <w:t>Data i podpis osoby uprawnionej do składania</w:t>
      </w:r>
    </w:p>
    <w:p w:rsidR="00C37721" w:rsidRDefault="00C37721" w:rsidP="00C37721">
      <w:pPr>
        <w:spacing w:after="0" w:line="240" w:lineRule="auto"/>
        <w:jc w:val="right"/>
        <w:rPr>
          <w:rFonts w:ascii="Arial" w:eastAsia="Calibri" w:hAnsi="Arial" w:cs="Arial"/>
          <w:i/>
          <w:sz w:val="16"/>
          <w:szCs w:val="16"/>
        </w:rPr>
      </w:pPr>
      <w:r w:rsidRPr="00B91925">
        <w:rPr>
          <w:rFonts w:ascii="Arial" w:eastAsia="Calibri" w:hAnsi="Arial" w:cs="Arial"/>
          <w:i/>
          <w:sz w:val="16"/>
          <w:szCs w:val="16"/>
        </w:rPr>
        <w:t>oświadczeń woli w imieniu Wykonawcy</w:t>
      </w:r>
    </w:p>
    <w:p w:rsidR="00C37721" w:rsidRPr="00B91925" w:rsidRDefault="00C37721" w:rsidP="00C37721">
      <w:pPr>
        <w:spacing w:after="0" w:line="240" w:lineRule="auto"/>
        <w:jc w:val="right"/>
        <w:rPr>
          <w:rFonts w:ascii="Arial" w:eastAsia="Calibri" w:hAnsi="Arial" w:cs="Arial"/>
          <w:i/>
          <w:sz w:val="16"/>
          <w:szCs w:val="16"/>
        </w:rPr>
      </w:pPr>
    </w:p>
    <w:p w:rsidR="00C37721" w:rsidRPr="00B91925" w:rsidRDefault="00C37721" w:rsidP="00C37721">
      <w:pPr>
        <w:spacing w:after="0" w:line="240" w:lineRule="auto"/>
        <w:jc w:val="both"/>
        <w:rPr>
          <w:rFonts w:ascii="Arial" w:eastAsia="Calibri" w:hAnsi="Arial" w:cs="Arial"/>
          <w:i/>
          <w:sz w:val="16"/>
          <w:szCs w:val="16"/>
        </w:rPr>
      </w:pPr>
      <w:proofErr w:type="spellStart"/>
      <w:r w:rsidRPr="00B91925">
        <w:rPr>
          <w:rFonts w:ascii="Arial" w:eastAsia="Calibri" w:hAnsi="Arial" w:cs="Arial"/>
          <w:i/>
          <w:sz w:val="16"/>
          <w:szCs w:val="16"/>
        </w:rPr>
        <w:t>mikroprzedsiębiorstwo</w:t>
      </w:r>
      <w:proofErr w:type="spellEnd"/>
      <w:r w:rsidRPr="00B91925">
        <w:rPr>
          <w:rFonts w:ascii="Arial" w:eastAsia="Calibri" w:hAnsi="Arial" w:cs="Arial"/>
          <w:i/>
          <w:sz w:val="16"/>
          <w:szCs w:val="16"/>
        </w:rPr>
        <w:t xml:space="preserve"> to przedsiębiorstwo, które zatrudnia mniej niż 10 osób i którego roczny obrót lub roczna suma bilansowa nie przekracza 2 milionów EUR;</w:t>
      </w:r>
    </w:p>
    <w:p w:rsidR="00C37721" w:rsidRPr="00B91925" w:rsidRDefault="00C37721" w:rsidP="00C37721">
      <w:pPr>
        <w:spacing w:after="0" w:line="24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B91925">
        <w:rPr>
          <w:rFonts w:ascii="Arial" w:eastAsia="Calibri" w:hAnsi="Arial" w:cs="Arial"/>
          <w:i/>
          <w:sz w:val="16"/>
          <w:szCs w:val="16"/>
        </w:rPr>
        <w:t>- małe przedsiębiorstwo to przedsiębiorstwo, które zatrudnia mniej niż 50 osób i którego roczny obrót lub roczna suma bilansowa nie przekracza 10 milionów EUR.</w:t>
      </w:r>
    </w:p>
    <w:p w:rsidR="00C37721" w:rsidRPr="00160535" w:rsidRDefault="00C37721" w:rsidP="00C37721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B91925">
        <w:rPr>
          <w:rFonts w:ascii="Arial" w:eastAsia="Calibri" w:hAnsi="Arial" w:cs="Arial"/>
          <w:i/>
          <w:sz w:val="16"/>
          <w:szCs w:val="16"/>
        </w:rPr>
        <w:t xml:space="preserve">- średnie przedsiębiorstwa: przedsiębiorstwa, które nie są </w:t>
      </w:r>
      <w:proofErr w:type="spellStart"/>
      <w:r w:rsidRPr="00B91925">
        <w:rPr>
          <w:rFonts w:ascii="Arial" w:eastAsia="Calibri" w:hAnsi="Arial" w:cs="Arial"/>
          <w:i/>
          <w:sz w:val="16"/>
          <w:szCs w:val="16"/>
        </w:rPr>
        <w:t>mikroprzedsiębiorstwami</w:t>
      </w:r>
      <w:proofErr w:type="spellEnd"/>
      <w:r w:rsidRPr="00B91925">
        <w:rPr>
          <w:rFonts w:ascii="Arial" w:eastAsia="Calibri" w:hAnsi="Arial" w:cs="Arial"/>
          <w:i/>
          <w:sz w:val="16"/>
          <w:szCs w:val="16"/>
        </w:rPr>
        <w:t xml:space="preserve"> ani małymi przedsiębiorstwami i które zatrudniają mniej niż 250 osób i których roczny obrót nie przekracza 50 milionów EUR lub roczna suma bilansowa nie przekracza 43 milionów EUR</w:t>
      </w:r>
      <w:bookmarkEnd w:id="0"/>
    </w:p>
    <w:p w:rsidR="00683E1B" w:rsidRPr="008A4F85" w:rsidRDefault="00683E1B" w:rsidP="008A4F85"/>
    <w:sectPr w:rsidR="00683E1B" w:rsidRPr="008A4F85" w:rsidSect="00F5408D">
      <w:headerReference w:type="default" r:id="rId8"/>
      <w:footerReference w:type="default" r:id="rId9"/>
      <w:pgSz w:w="11906" w:h="16838"/>
      <w:pgMar w:top="993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408D" w:rsidRDefault="00F5408D">
      <w:pPr>
        <w:spacing w:after="0" w:line="240" w:lineRule="auto"/>
      </w:pPr>
      <w:r>
        <w:separator/>
      </w:r>
    </w:p>
  </w:endnote>
  <w:endnote w:type="continuationSeparator" w:id="0">
    <w:p w:rsidR="00F5408D" w:rsidRDefault="00F54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08D" w:rsidRDefault="0039510E">
    <w:pPr>
      <w:pStyle w:val="Stopka"/>
      <w:jc w:val="right"/>
    </w:pPr>
    <w:fldSimple w:instr="PAGE   \* MERGEFORMAT">
      <w:r w:rsidR="000E47E1">
        <w:rPr>
          <w:noProof/>
        </w:rPr>
        <w:t>1</w:t>
      </w:r>
    </w:fldSimple>
  </w:p>
  <w:p w:rsidR="00F5408D" w:rsidRDefault="00F5408D" w:rsidP="00A0396F">
    <w:pPr>
      <w:pStyle w:val="Stopk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408D" w:rsidRDefault="00F5408D">
      <w:pPr>
        <w:spacing w:after="0" w:line="240" w:lineRule="auto"/>
      </w:pPr>
      <w:r>
        <w:separator/>
      </w:r>
    </w:p>
  </w:footnote>
  <w:footnote w:type="continuationSeparator" w:id="0">
    <w:p w:rsidR="00F5408D" w:rsidRDefault="00F540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08D" w:rsidRDefault="00F5408D" w:rsidP="00D30426">
    <w:pPr>
      <w:pStyle w:val="Nagwek"/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4606"/>
      <w:gridCol w:w="4606"/>
    </w:tblGrid>
    <w:tr w:rsidR="00F5408D" w:rsidRPr="00E852C6" w:rsidTr="00D30426">
      <w:tc>
        <w:tcPr>
          <w:tcW w:w="4606" w:type="dxa"/>
        </w:tcPr>
        <w:p w:rsidR="00F5408D" w:rsidRPr="00E852C6" w:rsidRDefault="00F5408D" w:rsidP="00D30426">
          <w:pPr>
            <w:pStyle w:val="Nagwek"/>
          </w:pPr>
        </w:p>
      </w:tc>
      <w:tc>
        <w:tcPr>
          <w:tcW w:w="4606" w:type="dxa"/>
        </w:tcPr>
        <w:p w:rsidR="00F5408D" w:rsidRPr="00E852C6" w:rsidRDefault="00F5408D" w:rsidP="00D342DE">
          <w:pPr>
            <w:tabs>
              <w:tab w:val="left" w:pos="1021"/>
            </w:tabs>
            <w:jc w:val="right"/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Załącznik nr </w:t>
          </w:r>
          <w:r w:rsidR="00D342DE">
            <w:rPr>
              <w:rFonts w:ascii="Arial" w:hAnsi="Arial" w:cs="Arial"/>
            </w:rPr>
            <w:t>1</w:t>
          </w:r>
        </w:p>
      </w:tc>
    </w:tr>
  </w:tbl>
  <w:p w:rsidR="00F5408D" w:rsidRPr="00E852C6" w:rsidRDefault="00F5408D" w:rsidP="00D3042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2"/>
        <w:szCs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bCs/>
        <w:sz w:val="22"/>
        <w:szCs w:val="22"/>
      </w:rPr>
    </w:lvl>
    <w:lvl w:ilvl="1">
      <w:start w:val="7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bCs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Arial" w:hAnsi="Arial" w:cs="Arial"/>
        <w:b w:val="0"/>
        <w:bCs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Arial" w:hAnsi="Arial" w:cs="Arial"/>
        <w:b w:val="0"/>
        <w:bCs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Arial" w:hAnsi="Arial" w:cs="Arial"/>
        <w:b w:val="0"/>
        <w:bCs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Arial" w:hAnsi="Arial" w:cs="Arial"/>
        <w:b w:val="0"/>
        <w:bCs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Arial" w:hAnsi="Arial" w:cs="Arial"/>
        <w:b w:val="0"/>
        <w:bCs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ascii="Arial" w:hAnsi="Arial" w:cs="Arial"/>
        <w:b w:val="0"/>
        <w:bCs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Arial" w:hAnsi="Arial" w:cs="Arial"/>
        <w:b w:val="0"/>
        <w:bCs/>
        <w:sz w:val="22"/>
        <w:szCs w:val="22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2"/>
        <w:szCs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0000005"/>
    <w:multiLevelType w:val="multilevel"/>
    <w:tmpl w:val="00000005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2"/>
        <w:szCs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03533D2A"/>
    <w:multiLevelType w:val="multilevel"/>
    <w:tmpl w:val="85D266B0"/>
    <w:lvl w:ilvl="0">
      <w:start w:val="13"/>
      <w:numFmt w:val="decimal"/>
      <w:lvlText w:val="%1"/>
      <w:lvlJc w:val="left"/>
      <w:pPr>
        <w:ind w:left="420" w:hanging="420"/>
      </w:pPr>
      <w:rPr>
        <w:rFonts w:eastAsia="Calibri" w:hint="default"/>
        <w:b/>
      </w:rPr>
    </w:lvl>
    <w:lvl w:ilvl="1">
      <w:start w:val="4"/>
      <w:numFmt w:val="decimal"/>
      <w:lvlText w:val="%1.%2"/>
      <w:lvlJc w:val="left"/>
      <w:pPr>
        <w:ind w:left="562" w:hanging="420"/>
      </w:pPr>
      <w:rPr>
        <w:rFonts w:eastAsia="Calibr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alibri" w:hint="default"/>
        <w:b/>
      </w:rPr>
    </w:lvl>
  </w:abstractNum>
  <w:abstractNum w:abstractNumId="6">
    <w:nsid w:val="13303AC3"/>
    <w:multiLevelType w:val="hybridMultilevel"/>
    <w:tmpl w:val="23C81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9715E6"/>
    <w:multiLevelType w:val="singleLevel"/>
    <w:tmpl w:val="0000000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Arial" w:hint="default"/>
      </w:rPr>
    </w:lvl>
  </w:abstractNum>
  <w:abstractNum w:abstractNumId="8">
    <w:nsid w:val="21DD513C"/>
    <w:multiLevelType w:val="multilevel"/>
    <w:tmpl w:val="D6F4DEA0"/>
    <w:lvl w:ilvl="0">
      <w:start w:val="8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/>
        <w:color w:val="0D0D0D"/>
        <w:sz w:val="22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ascii="Arial" w:eastAsia="Times New Roman" w:hAnsi="Arial" w:cs="Arial" w:hint="default"/>
        <w:b/>
        <w:color w:val="0D0D0D"/>
        <w:sz w:val="22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ascii="Arial" w:eastAsia="Times New Roman" w:hAnsi="Arial" w:cs="Arial" w:hint="default"/>
        <w:b/>
        <w:color w:val="0D0D0D"/>
        <w:sz w:val="22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ascii="Arial" w:eastAsia="Times New Roman" w:hAnsi="Arial" w:cs="Arial" w:hint="default"/>
        <w:b/>
        <w:color w:val="0D0D0D"/>
        <w:sz w:val="22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ascii="Arial" w:eastAsia="Times New Roman" w:hAnsi="Arial" w:cs="Arial" w:hint="default"/>
        <w:b/>
        <w:color w:val="0D0D0D"/>
        <w:sz w:val="22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ascii="Arial" w:eastAsia="Times New Roman" w:hAnsi="Arial" w:cs="Arial" w:hint="default"/>
        <w:b/>
        <w:color w:val="0D0D0D"/>
        <w:sz w:val="22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ascii="Arial" w:eastAsia="Times New Roman" w:hAnsi="Arial" w:cs="Arial" w:hint="default"/>
        <w:b/>
        <w:color w:val="0D0D0D"/>
        <w:sz w:val="22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ascii="Arial" w:eastAsia="Times New Roman" w:hAnsi="Arial" w:cs="Arial" w:hint="default"/>
        <w:b/>
        <w:color w:val="0D0D0D"/>
        <w:sz w:val="22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ascii="Arial" w:eastAsia="Times New Roman" w:hAnsi="Arial" w:cs="Arial" w:hint="default"/>
        <w:b/>
        <w:color w:val="0D0D0D"/>
        <w:sz w:val="22"/>
      </w:rPr>
    </w:lvl>
  </w:abstractNum>
  <w:abstractNum w:abstractNumId="9">
    <w:nsid w:val="2F4D5362"/>
    <w:multiLevelType w:val="hybridMultilevel"/>
    <w:tmpl w:val="211443C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4AB3A05"/>
    <w:multiLevelType w:val="multilevel"/>
    <w:tmpl w:val="3E804710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1">
    <w:nsid w:val="4D3D544C"/>
    <w:multiLevelType w:val="multilevel"/>
    <w:tmpl w:val="7BEA2906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2">
    <w:nsid w:val="50451A50"/>
    <w:multiLevelType w:val="hybridMultilevel"/>
    <w:tmpl w:val="6CA213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33173E"/>
    <w:multiLevelType w:val="multilevel"/>
    <w:tmpl w:val="96C8E0A6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4">
    <w:nsid w:val="53D43280"/>
    <w:multiLevelType w:val="hybridMultilevel"/>
    <w:tmpl w:val="BBAE985A"/>
    <w:lvl w:ilvl="0" w:tplc="906877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32207FF2">
      <w:start w:val="1"/>
      <w:numFmt w:val="decimal"/>
      <w:lvlText w:val="%4."/>
      <w:lvlJc w:val="left"/>
      <w:pPr>
        <w:ind w:left="3240" w:hanging="360"/>
      </w:pPr>
      <w:rPr>
        <w:rFonts w:ascii="Arial" w:eastAsia="Calibri" w:hAnsi="Arial" w:cs="Arial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E1E7ED8"/>
    <w:multiLevelType w:val="multilevel"/>
    <w:tmpl w:val="D2D499AE"/>
    <w:lvl w:ilvl="0">
      <w:start w:val="1"/>
      <w:numFmt w:val="decimal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2883B8A"/>
    <w:multiLevelType w:val="multilevel"/>
    <w:tmpl w:val="A1D28B6C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7">
    <w:nsid w:val="6435087E"/>
    <w:multiLevelType w:val="multilevel"/>
    <w:tmpl w:val="D5BADA7E"/>
    <w:lvl w:ilvl="0">
      <w:start w:val="8"/>
      <w:numFmt w:val="decimal"/>
      <w:lvlText w:val="%1"/>
      <w:lvlJc w:val="left"/>
      <w:pPr>
        <w:ind w:left="480" w:hanging="480"/>
      </w:pPr>
      <w:rPr>
        <w:rFonts w:ascii="Arial" w:eastAsia="Times New Roman" w:hAnsi="Arial" w:cs="Arial" w:hint="default"/>
        <w:b/>
        <w:color w:val="0D0D0D"/>
        <w:sz w:val="22"/>
      </w:rPr>
    </w:lvl>
    <w:lvl w:ilvl="1">
      <w:start w:val="2"/>
      <w:numFmt w:val="decimal"/>
      <w:lvlText w:val="%1.%2"/>
      <w:lvlJc w:val="left"/>
      <w:pPr>
        <w:ind w:left="1200" w:hanging="480"/>
      </w:pPr>
      <w:rPr>
        <w:rFonts w:ascii="Arial" w:eastAsia="Times New Roman" w:hAnsi="Arial" w:cs="Arial" w:hint="default"/>
        <w:b/>
        <w:color w:val="0D0D0D"/>
        <w:sz w:val="22"/>
      </w:rPr>
    </w:lvl>
    <w:lvl w:ilvl="2">
      <w:start w:val="2"/>
      <w:numFmt w:val="decimal"/>
      <w:lvlText w:val="%1.%2.%3"/>
      <w:lvlJc w:val="left"/>
      <w:pPr>
        <w:ind w:left="2160" w:hanging="720"/>
      </w:pPr>
      <w:rPr>
        <w:rFonts w:ascii="Arial" w:eastAsia="Times New Roman" w:hAnsi="Arial" w:cs="Arial" w:hint="default"/>
        <w:b/>
        <w:color w:val="0D0D0D"/>
        <w:sz w:val="22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ascii="Arial" w:eastAsia="Times New Roman" w:hAnsi="Arial" w:cs="Arial" w:hint="default"/>
        <w:b/>
        <w:color w:val="0D0D0D"/>
        <w:sz w:val="22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ascii="Arial" w:eastAsia="Times New Roman" w:hAnsi="Arial" w:cs="Arial" w:hint="default"/>
        <w:b/>
        <w:color w:val="0D0D0D"/>
        <w:sz w:val="22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ascii="Arial" w:eastAsia="Times New Roman" w:hAnsi="Arial" w:cs="Arial" w:hint="default"/>
        <w:b/>
        <w:color w:val="0D0D0D"/>
        <w:sz w:val="22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ascii="Arial" w:eastAsia="Times New Roman" w:hAnsi="Arial" w:cs="Arial" w:hint="default"/>
        <w:b/>
        <w:color w:val="0D0D0D"/>
        <w:sz w:val="22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ascii="Arial" w:eastAsia="Times New Roman" w:hAnsi="Arial" w:cs="Arial" w:hint="default"/>
        <w:b/>
        <w:color w:val="0D0D0D"/>
        <w:sz w:val="22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ascii="Arial" w:eastAsia="Times New Roman" w:hAnsi="Arial" w:cs="Arial" w:hint="default"/>
        <w:b/>
        <w:color w:val="0D0D0D"/>
        <w:sz w:val="22"/>
      </w:rPr>
    </w:lvl>
  </w:abstractNum>
  <w:abstractNum w:abstractNumId="18">
    <w:nsid w:val="64F7154B"/>
    <w:multiLevelType w:val="multilevel"/>
    <w:tmpl w:val="84A2CEE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19">
    <w:nsid w:val="739616ED"/>
    <w:multiLevelType w:val="hybridMultilevel"/>
    <w:tmpl w:val="4E7435D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7A392157"/>
    <w:multiLevelType w:val="multilevel"/>
    <w:tmpl w:val="8B2A624C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84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  <w:b/>
      </w:rPr>
    </w:lvl>
  </w:abstractNum>
  <w:abstractNum w:abstractNumId="21">
    <w:nsid w:val="7BA66CE2"/>
    <w:multiLevelType w:val="multilevel"/>
    <w:tmpl w:val="C756D504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2">
    <w:nsid w:val="7C3427FF"/>
    <w:multiLevelType w:val="multilevel"/>
    <w:tmpl w:val="58E606CE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9"/>
  </w:num>
  <w:num w:numId="7">
    <w:abstractNumId w:val="5"/>
  </w:num>
  <w:num w:numId="8">
    <w:abstractNumId w:val="10"/>
  </w:num>
  <w:num w:numId="9">
    <w:abstractNumId w:val="20"/>
  </w:num>
  <w:num w:numId="10">
    <w:abstractNumId w:val="11"/>
  </w:num>
  <w:num w:numId="11">
    <w:abstractNumId w:val="13"/>
  </w:num>
  <w:num w:numId="12">
    <w:abstractNumId w:val="21"/>
  </w:num>
  <w:num w:numId="13">
    <w:abstractNumId w:val="22"/>
  </w:num>
  <w:num w:numId="14">
    <w:abstractNumId w:val="16"/>
  </w:num>
  <w:num w:numId="15">
    <w:abstractNumId w:val="7"/>
  </w:num>
  <w:num w:numId="16">
    <w:abstractNumId w:val="18"/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17"/>
  </w:num>
  <w:num w:numId="20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6"/>
  </w:num>
  <w:num w:numId="24">
    <w:abstractNumId w:val="12"/>
  </w:num>
  <w:num w:numId="25">
    <w:abstractNumId w:val="9"/>
  </w:num>
  <w:num w:numId="2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50F2"/>
    <w:rsid w:val="00004C9C"/>
    <w:rsid w:val="0000567E"/>
    <w:rsid w:val="00015873"/>
    <w:rsid w:val="000225A4"/>
    <w:rsid w:val="00025D75"/>
    <w:rsid w:val="00031294"/>
    <w:rsid w:val="000411FE"/>
    <w:rsid w:val="00080CCD"/>
    <w:rsid w:val="00090CF0"/>
    <w:rsid w:val="000B3B6C"/>
    <w:rsid w:val="000D616E"/>
    <w:rsid w:val="000E060F"/>
    <w:rsid w:val="000E248D"/>
    <w:rsid w:val="000E47E1"/>
    <w:rsid w:val="0012796F"/>
    <w:rsid w:val="00142FC7"/>
    <w:rsid w:val="001A191C"/>
    <w:rsid w:val="001C233C"/>
    <w:rsid w:val="001D2EE1"/>
    <w:rsid w:val="001D6791"/>
    <w:rsid w:val="00202572"/>
    <w:rsid w:val="002248E6"/>
    <w:rsid w:val="0024300A"/>
    <w:rsid w:val="00246382"/>
    <w:rsid w:val="0026211B"/>
    <w:rsid w:val="0026570B"/>
    <w:rsid w:val="00276A7E"/>
    <w:rsid w:val="0029446B"/>
    <w:rsid w:val="002C244B"/>
    <w:rsid w:val="002C76C4"/>
    <w:rsid w:val="003052CF"/>
    <w:rsid w:val="003056FF"/>
    <w:rsid w:val="00310CB7"/>
    <w:rsid w:val="00314C36"/>
    <w:rsid w:val="003172ED"/>
    <w:rsid w:val="00321904"/>
    <w:rsid w:val="00372A60"/>
    <w:rsid w:val="0039510E"/>
    <w:rsid w:val="003A21F1"/>
    <w:rsid w:val="00445233"/>
    <w:rsid w:val="004509C4"/>
    <w:rsid w:val="00461066"/>
    <w:rsid w:val="00472769"/>
    <w:rsid w:val="004B21E1"/>
    <w:rsid w:val="004E326C"/>
    <w:rsid w:val="0050444C"/>
    <w:rsid w:val="00514F07"/>
    <w:rsid w:val="00531B65"/>
    <w:rsid w:val="00543668"/>
    <w:rsid w:val="00560B0A"/>
    <w:rsid w:val="00565576"/>
    <w:rsid w:val="00594BE0"/>
    <w:rsid w:val="005B4B54"/>
    <w:rsid w:val="005B746D"/>
    <w:rsid w:val="005F1475"/>
    <w:rsid w:val="005F669E"/>
    <w:rsid w:val="006329FB"/>
    <w:rsid w:val="00636EB6"/>
    <w:rsid w:val="00637EC5"/>
    <w:rsid w:val="00683E1B"/>
    <w:rsid w:val="006A57A1"/>
    <w:rsid w:val="006A606F"/>
    <w:rsid w:val="006B63FB"/>
    <w:rsid w:val="006B7E3C"/>
    <w:rsid w:val="006D7222"/>
    <w:rsid w:val="00726927"/>
    <w:rsid w:val="00761805"/>
    <w:rsid w:val="007620CA"/>
    <w:rsid w:val="00762532"/>
    <w:rsid w:val="00766241"/>
    <w:rsid w:val="00766D1F"/>
    <w:rsid w:val="00787580"/>
    <w:rsid w:val="007E3074"/>
    <w:rsid w:val="00811658"/>
    <w:rsid w:val="008257AA"/>
    <w:rsid w:val="0083550F"/>
    <w:rsid w:val="00840138"/>
    <w:rsid w:val="00877DAC"/>
    <w:rsid w:val="0088754D"/>
    <w:rsid w:val="008A4F85"/>
    <w:rsid w:val="008C4537"/>
    <w:rsid w:val="008D2311"/>
    <w:rsid w:val="008D3DC1"/>
    <w:rsid w:val="008E25DD"/>
    <w:rsid w:val="008F1AB9"/>
    <w:rsid w:val="00925FD5"/>
    <w:rsid w:val="00976DC3"/>
    <w:rsid w:val="009A2D31"/>
    <w:rsid w:val="009B0AC7"/>
    <w:rsid w:val="009E5795"/>
    <w:rsid w:val="009F1E9D"/>
    <w:rsid w:val="009F4635"/>
    <w:rsid w:val="00A0396F"/>
    <w:rsid w:val="00A0452C"/>
    <w:rsid w:val="00A10EF1"/>
    <w:rsid w:val="00A27F9E"/>
    <w:rsid w:val="00A3570E"/>
    <w:rsid w:val="00AA3B4B"/>
    <w:rsid w:val="00AF0CF0"/>
    <w:rsid w:val="00B04AA9"/>
    <w:rsid w:val="00B73E0F"/>
    <w:rsid w:val="00B74DB1"/>
    <w:rsid w:val="00B850F2"/>
    <w:rsid w:val="00BB3107"/>
    <w:rsid w:val="00BD3E4F"/>
    <w:rsid w:val="00BE4E38"/>
    <w:rsid w:val="00C37721"/>
    <w:rsid w:val="00C5488E"/>
    <w:rsid w:val="00C55348"/>
    <w:rsid w:val="00CA03D1"/>
    <w:rsid w:val="00CA161E"/>
    <w:rsid w:val="00CF194F"/>
    <w:rsid w:val="00D038F5"/>
    <w:rsid w:val="00D30426"/>
    <w:rsid w:val="00D342DE"/>
    <w:rsid w:val="00D42E81"/>
    <w:rsid w:val="00D55630"/>
    <w:rsid w:val="00D64C5E"/>
    <w:rsid w:val="00DC724A"/>
    <w:rsid w:val="00DE6A3D"/>
    <w:rsid w:val="00DF4269"/>
    <w:rsid w:val="00E17219"/>
    <w:rsid w:val="00E22FC9"/>
    <w:rsid w:val="00E441AB"/>
    <w:rsid w:val="00E54E10"/>
    <w:rsid w:val="00E6075D"/>
    <w:rsid w:val="00E852C6"/>
    <w:rsid w:val="00ED23D9"/>
    <w:rsid w:val="00ED3740"/>
    <w:rsid w:val="00F31217"/>
    <w:rsid w:val="00F5408D"/>
    <w:rsid w:val="00F723BB"/>
    <w:rsid w:val="00F74A6D"/>
    <w:rsid w:val="00F760B8"/>
    <w:rsid w:val="00F80CCF"/>
    <w:rsid w:val="00F9604B"/>
    <w:rsid w:val="00FA2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570E"/>
  </w:style>
  <w:style w:type="paragraph" w:styleId="Nagwek1">
    <w:name w:val="heading 1"/>
    <w:basedOn w:val="Normalny"/>
    <w:next w:val="Normalny"/>
    <w:link w:val="Nagwek1Znak"/>
    <w:qFormat/>
    <w:rsid w:val="00B850F2"/>
    <w:pPr>
      <w:keepNext/>
      <w:widowControl w:val="0"/>
      <w:suppressAutoHyphens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sz w:val="32"/>
      <w:szCs w:val="32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B850F2"/>
    <w:pPr>
      <w:keepNext/>
      <w:numPr>
        <w:ilvl w:val="1"/>
        <w:numId w:val="1"/>
      </w:numPr>
      <w:tabs>
        <w:tab w:val="left" w:pos="0"/>
      </w:tabs>
      <w:suppressAutoHyphens/>
      <w:spacing w:after="0" w:line="240" w:lineRule="auto"/>
      <w:ind w:left="720" w:firstLine="0"/>
      <w:jc w:val="both"/>
      <w:outlineLvl w:val="1"/>
    </w:pPr>
    <w:rPr>
      <w:rFonts w:ascii="Times New Roman" w:eastAsia="Times New Roman" w:hAnsi="Times New Roman" w:cs="Calibri"/>
      <w:b/>
      <w:bCs/>
      <w:kern w:val="0"/>
      <w:sz w:val="28"/>
      <w:szCs w:val="24"/>
      <w:u w:val="single"/>
      <w:lang w:eastAsia="zh-C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850F2"/>
    <w:pPr>
      <w:keepNext/>
      <w:widowControl w:val="0"/>
      <w:suppressAutoHyphens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kern w:val="0"/>
      <w:sz w:val="26"/>
      <w:szCs w:val="26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850F2"/>
    <w:rPr>
      <w:rFonts w:ascii="Cambria" w:eastAsia="Times New Roman" w:hAnsi="Cambria" w:cs="Times New Roman"/>
      <w:b/>
      <w:bCs/>
      <w:sz w:val="32"/>
      <w:szCs w:val="32"/>
      <w:lang w:eastAsia="zh-CN"/>
    </w:rPr>
  </w:style>
  <w:style w:type="character" w:customStyle="1" w:styleId="Nagwek2Znak">
    <w:name w:val="Nagłówek 2 Znak"/>
    <w:basedOn w:val="Domylnaczcionkaakapitu"/>
    <w:link w:val="Nagwek2"/>
    <w:rsid w:val="00B850F2"/>
    <w:rPr>
      <w:rFonts w:ascii="Times New Roman" w:eastAsia="Times New Roman" w:hAnsi="Times New Roman" w:cs="Calibri"/>
      <w:b/>
      <w:bCs/>
      <w:kern w:val="0"/>
      <w:sz w:val="28"/>
      <w:szCs w:val="24"/>
      <w:u w:val="single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850F2"/>
    <w:rPr>
      <w:rFonts w:ascii="Calibri Light" w:eastAsia="Times New Roman" w:hAnsi="Calibri Light" w:cs="Times New Roman"/>
      <w:b/>
      <w:bCs/>
      <w:kern w:val="0"/>
      <w:sz w:val="26"/>
      <w:szCs w:val="26"/>
      <w:lang w:eastAsia="zh-CN"/>
    </w:rPr>
  </w:style>
  <w:style w:type="numbering" w:customStyle="1" w:styleId="Bezlisty1">
    <w:name w:val="Bez listy1"/>
    <w:next w:val="Bezlisty"/>
    <w:uiPriority w:val="99"/>
    <w:semiHidden/>
    <w:unhideWhenUsed/>
    <w:rsid w:val="00B850F2"/>
  </w:style>
  <w:style w:type="character" w:customStyle="1" w:styleId="WW8Num1z0">
    <w:name w:val="WW8Num1z0"/>
    <w:rsid w:val="00B850F2"/>
  </w:style>
  <w:style w:type="character" w:customStyle="1" w:styleId="WW8Num1z1">
    <w:name w:val="WW8Num1z1"/>
    <w:rsid w:val="00B850F2"/>
  </w:style>
  <w:style w:type="character" w:customStyle="1" w:styleId="WW8Num1z2">
    <w:name w:val="WW8Num1z2"/>
    <w:rsid w:val="00B850F2"/>
  </w:style>
  <w:style w:type="character" w:customStyle="1" w:styleId="WW8Num1z3">
    <w:name w:val="WW8Num1z3"/>
    <w:rsid w:val="00B850F2"/>
  </w:style>
  <w:style w:type="character" w:customStyle="1" w:styleId="WW8Num1z4">
    <w:name w:val="WW8Num1z4"/>
    <w:rsid w:val="00B850F2"/>
  </w:style>
  <w:style w:type="character" w:customStyle="1" w:styleId="WW8Num1z5">
    <w:name w:val="WW8Num1z5"/>
    <w:rsid w:val="00B850F2"/>
  </w:style>
  <w:style w:type="character" w:customStyle="1" w:styleId="WW8Num1z6">
    <w:name w:val="WW8Num1z6"/>
    <w:rsid w:val="00B850F2"/>
  </w:style>
  <w:style w:type="character" w:customStyle="1" w:styleId="WW8Num1z7">
    <w:name w:val="WW8Num1z7"/>
    <w:rsid w:val="00B850F2"/>
  </w:style>
  <w:style w:type="character" w:customStyle="1" w:styleId="WW8Num1z8">
    <w:name w:val="WW8Num1z8"/>
    <w:rsid w:val="00B850F2"/>
  </w:style>
  <w:style w:type="character" w:customStyle="1" w:styleId="WW8Num2z0">
    <w:name w:val="WW8Num2z0"/>
    <w:rsid w:val="00B850F2"/>
    <w:rPr>
      <w:rFonts w:ascii="Arial" w:hAnsi="Arial" w:cs="Arial"/>
      <w:sz w:val="22"/>
      <w:szCs w:val="22"/>
    </w:rPr>
  </w:style>
  <w:style w:type="character" w:customStyle="1" w:styleId="WW8Num2z1">
    <w:name w:val="WW8Num2z1"/>
    <w:rsid w:val="00B850F2"/>
    <w:rPr>
      <w:rFonts w:ascii="Arial" w:hAnsi="Arial" w:cs="Arial"/>
      <w:sz w:val="22"/>
      <w:szCs w:val="22"/>
    </w:rPr>
  </w:style>
  <w:style w:type="character" w:customStyle="1" w:styleId="WW8Num2z2">
    <w:name w:val="WW8Num2z2"/>
    <w:rsid w:val="00B850F2"/>
  </w:style>
  <w:style w:type="character" w:customStyle="1" w:styleId="WW8Num2z3">
    <w:name w:val="WW8Num2z3"/>
    <w:rsid w:val="00B850F2"/>
  </w:style>
  <w:style w:type="character" w:customStyle="1" w:styleId="WW8Num2z4">
    <w:name w:val="WW8Num2z4"/>
    <w:rsid w:val="00B850F2"/>
  </w:style>
  <w:style w:type="character" w:customStyle="1" w:styleId="WW8Num2z5">
    <w:name w:val="WW8Num2z5"/>
    <w:rsid w:val="00B850F2"/>
  </w:style>
  <w:style w:type="character" w:customStyle="1" w:styleId="WW8Num2z6">
    <w:name w:val="WW8Num2z6"/>
    <w:rsid w:val="00B850F2"/>
  </w:style>
  <w:style w:type="character" w:customStyle="1" w:styleId="WW8Num2z7">
    <w:name w:val="WW8Num2z7"/>
    <w:rsid w:val="00B850F2"/>
  </w:style>
  <w:style w:type="character" w:customStyle="1" w:styleId="WW8Num2z8">
    <w:name w:val="WW8Num2z8"/>
    <w:rsid w:val="00B850F2"/>
  </w:style>
  <w:style w:type="character" w:customStyle="1" w:styleId="WW8Num3z0">
    <w:name w:val="WW8Num3z0"/>
    <w:rsid w:val="00B850F2"/>
    <w:rPr>
      <w:rFonts w:ascii="Arial" w:hAnsi="Arial" w:cs="Arial"/>
      <w:b w:val="0"/>
      <w:bCs/>
      <w:sz w:val="22"/>
      <w:szCs w:val="22"/>
    </w:rPr>
  </w:style>
  <w:style w:type="character" w:customStyle="1" w:styleId="WW8Num4z0">
    <w:name w:val="WW8Num4z0"/>
    <w:rsid w:val="00B850F2"/>
    <w:rPr>
      <w:rFonts w:ascii="Arial" w:hAnsi="Arial" w:cs="Arial"/>
      <w:sz w:val="22"/>
      <w:szCs w:val="22"/>
    </w:rPr>
  </w:style>
  <w:style w:type="character" w:customStyle="1" w:styleId="WW8Num4z1">
    <w:name w:val="WW8Num4z1"/>
    <w:rsid w:val="00B850F2"/>
    <w:rPr>
      <w:rFonts w:ascii="Arial" w:hAnsi="Arial" w:cs="Arial"/>
      <w:sz w:val="22"/>
      <w:szCs w:val="22"/>
    </w:rPr>
  </w:style>
  <w:style w:type="character" w:customStyle="1" w:styleId="WW8Num4z2">
    <w:name w:val="WW8Num4z2"/>
    <w:rsid w:val="00B850F2"/>
  </w:style>
  <w:style w:type="character" w:customStyle="1" w:styleId="WW8Num4z3">
    <w:name w:val="WW8Num4z3"/>
    <w:rsid w:val="00B850F2"/>
  </w:style>
  <w:style w:type="character" w:customStyle="1" w:styleId="WW8Num4z4">
    <w:name w:val="WW8Num4z4"/>
    <w:rsid w:val="00B850F2"/>
  </w:style>
  <w:style w:type="character" w:customStyle="1" w:styleId="WW8Num4z5">
    <w:name w:val="WW8Num4z5"/>
    <w:rsid w:val="00B850F2"/>
  </w:style>
  <w:style w:type="character" w:customStyle="1" w:styleId="WW8Num4z6">
    <w:name w:val="WW8Num4z6"/>
    <w:rsid w:val="00B850F2"/>
  </w:style>
  <w:style w:type="character" w:customStyle="1" w:styleId="WW8Num4z7">
    <w:name w:val="WW8Num4z7"/>
    <w:rsid w:val="00B850F2"/>
  </w:style>
  <w:style w:type="character" w:customStyle="1" w:styleId="WW8Num4z8">
    <w:name w:val="WW8Num4z8"/>
    <w:rsid w:val="00B850F2"/>
  </w:style>
  <w:style w:type="character" w:customStyle="1" w:styleId="WW8Num5z0">
    <w:name w:val="WW8Num5z0"/>
    <w:rsid w:val="00B850F2"/>
    <w:rPr>
      <w:rFonts w:ascii="Wingdings" w:hAnsi="Wingdings" w:cs="Wingdings" w:hint="default"/>
    </w:rPr>
  </w:style>
  <w:style w:type="character" w:customStyle="1" w:styleId="WW8Num5z1">
    <w:name w:val="WW8Num5z1"/>
    <w:rsid w:val="00B850F2"/>
    <w:rPr>
      <w:rFonts w:ascii="Courier New" w:hAnsi="Courier New" w:cs="Courier New" w:hint="default"/>
    </w:rPr>
  </w:style>
  <w:style w:type="character" w:customStyle="1" w:styleId="WW8Num5z3">
    <w:name w:val="WW8Num5z3"/>
    <w:rsid w:val="00B850F2"/>
    <w:rPr>
      <w:rFonts w:ascii="Symbol" w:hAnsi="Symbol" w:cs="Symbol" w:hint="default"/>
    </w:rPr>
  </w:style>
  <w:style w:type="character" w:customStyle="1" w:styleId="WW8Num6z0">
    <w:name w:val="WW8Num6z0"/>
    <w:rsid w:val="00B850F2"/>
    <w:rPr>
      <w:rFonts w:ascii="Arial" w:eastAsia="Times New Roman" w:hAnsi="Arial" w:cs="Arial"/>
      <w:sz w:val="22"/>
      <w:szCs w:val="22"/>
    </w:rPr>
  </w:style>
  <w:style w:type="character" w:customStyle="1" w:styleId="WW8Num6z1">
    <w:name w:val="WW8Num6z1"/>
    <w:rsid w:val="00B850F2"/>
    <w:rPr>
      <w:rFonts w:ascii="Arial" w:hAnsi="Arial" w:cs="Arial"/>
      <w:sz w:val="22"/>
      <w:szCs w:val="22"/>
    </w:rPr>
  </w:style>
  <w:style w:type="character" w:customStyle="1" w:styleId="WW8Num6z2">
    <w:name w:val="WW8Num6z2"/>
    <w:rsid w:val="00B850F2"/>
  </w:style>
  <w:style w:type="character" w:customStyle="1" w:styleId="WW8Num6z3">
    <w:name w:val="WW8Num6z3"/>
    <w:rsid w:val="00B850F2"/>
    <w:rPr>
      <w:rFonts w:cs="Arial"/>
    </w:rPr>
  </w:style>
  <w:style w:type="character" w:customStyle="1" w:styleId="WW8Num6z5">
    <w:name w:val="WW8Num6z5"/>
    <w:rsid w:val="00B850F2"/>
  </w:style>
  <w:style w:type="character" w:customStyle="1" w:styleId="WW8Num6z6">
    <w:name w:val="WW8Num6z6"/>
    <w:rsid w:val="00B850F2"/>
  </w:style>
  <w:style w:type="character" w:customStyle="1" w:styleId="WW8Num6z7">
    <w:name w:val="WW8Num6z7"/>
    <w:rsid w:val="00B850F2"/>
  </w:style>
  <w:style w:type="character" w:customStyle="1" w:styleId="WW8Num6z8">
    <w:name w:val="WW8Num6z8"/>
    <w:rsid w:val="00B850F2"/>
  </w:style>
  <w:style w:type="character" w:customStyle="1" w:styleId="Domylnaczcionkaakapitu3">
    <w:name w:val="Domyślna czcionka akapitu3"/>
    <w:rsid w:val="00B850F2"/>
  </w:style>
  <w:style w:type="character" w:customStyle="1" w:styleId="WW8Num3z1">
    <w:name w:val="WW8Num3z1"/>
    <w:rsid w:val="00B850F2"/>
  </w:style>
  <w:style w:type="character" w:customStyle="1" w:styleId="WW8Num3z2">
    <w:name w:val="WW8Num3z2"/>
    <w:rsid w:val="00B850F2"/>
  </w:style>
  <w:style w:type="character" w:customStyle="1" w:styleId="WW8Num3z3">
    <w:name w:val="WW8Num3z3"/>
    <w:rsid w:val="00B850F2"/>
  </w:style>
  <w:style w:type="character" w:customStyle="1" w:styleId="WW8Num3z4">
    <w:name w:val="WW8Num3z4"/>
    <w:rsid w:val="00B850F2"/>
  </w:style>
  <w:style w:type="character" w:customStyle="1" w:styleId="WW8Num3z5">
    <w:name w:val="WW8Num3z5"/>
    <w:rsid w:val="00B850F2"/>
  </w:style>
  <w:style w:type="character" w:customStyle="1" w:styleId="WW8Num3z6">
    <w:name w:val="WW8Num3z6"/>
    <w:rsid w:val="00B850F2"/>
  </w:style>
  <w:style w:type="character" w:customStyle="1" w:styleId="WW8Num3z7">
    <w:name w:val="WW8Num3z7"/>
    <w:rsid w:val="00B850F2"/>
  </w:style>
  <w:style w:type="character" w:customStyle="1" w:styleId="WW8Num3z8">
    <w:name w:val="WW8Num3z8"/>
    <w:rsid w:val="00B850F2"/>
  </w:style>
  <w:style w:type="character" w:customStyle="1" w:styleId="WW8Num7z0">
    <w:name w:val="WW8Num7z0"/>
    <w:rsid w:val="00B850F2"/>
    <w:rPr>
      <w:rFonts w:ascii="Arial" w:hAnsi="Arial" w:cs="Arial"/>
      <w:b w:val="0"/>
      <w:bCs/>
      <w:sz w:val="22"/>
      <w:szCs w:val="22"/>
    </w:rPr>
  </w:style>
  <w:style w:type="character" w:customStyle="1" w:styleId="WW8NumSt8z1">
    <w:name w:val="WW8NumSt8z1"/>
    <w:rsid w:val="00B850F2"/>
  </w:style>
  <w:style w:type="character" w:customStyle="1" w:styleId="WW8NumSt8z2">
    <w:name w:val="WW8NumSt8z2"/>
    <w:rsid w:val="00B850F2"/>
  </w:style>
  <w:style w:type="character" w:customStyle="1" w:styleId="WW8NumSt8z3">
    <w:name w:val="WW8NumSt8z3"/>
    <w:rsid w:val="00B850F2"/>
  </w:style>
  <w:style w:type="character" w:customStyle="1" w:styleId="WW8NumSt8z4">
    <w:name w:val="WW8NumSt8z4"/>
    <w:rsid w:val="00B850F2"/>
  </w:style>
  <w:style w:type="character" w:customStyle="1" w:styleId="WW8NumSt8z5">
    <w:name w:val="WW8NumSt8z5"/>
    <w:rsid w:val="00B850F2"/>
  </w:style>
  <w:style w:type="character" w:customStyle="1" w:styleId="WW8NumSt8z6">
    <w:name w:val="WW8NumSt8z6"/>
    <w:rsid w:val="00B850F2"/>
  </w:style>
  <w:style w:type="character" w:customStyle="1" w:styleId="WW8NumSt8z7">
    <w:name w:val="WW8NumSt8z7"/>
    <w:rsid w:val="00B850F2"/>
  </w:style>
  <w:style w:type="character" w:customStyle="1" w:styleId="WW8NumSt8z8">
    <w:name w:val="WW8NumSt8z8"/>
    <w:rsid w:val="00B850F2"/>
  </w:style>
  <w:style w:type="character" w:customStyle="1" w:styleId="Domylnaczcionkaakapitu2">
    <w:name w:val="Domyślna czcionka akapitu2"/>
    <w:rsid w:val="00B850F2"/>
  </w:style>
  <w:style w:type="character" w:customStyle="1" w:styleId="Absatz-Standardschriftart">
    <w:name w:val="Absatz-Standardschriftart"/>
    <w:rsid w:val="00B850F2"/>
  </w:style>
  <w:style w:type="character" w:customStyle="1" w:styleId="WW8Num7z1">
    <w:name w:val="WW8Num7z1"/>
    <w:rsid w:val="00B850F2"/>
    <w:rPr>
      <w:b/>
    </w:rPr>
  </w:style>
  <w:style w:type="character" w:customStyle="1" w:styleId="WW8Num8z0">
    <w:name w:val="WW8Num8z0"/>
    <w:rsid w:val="00B850F2"/>
    <w:rPr>
      <w:rFonts w:ascii="Wingdings" w:hAnsi="Wingdings" w:cs="Wingdings"/>
    </w:rPr>
  </w:style>
  <w:style w:type="character" w:customStyle="1" w:styleId="WW8Num8z1">
    <w:name w:val="WW8Num8z1"/>
    <w:rsid w:val="00B850F2"/>
    <w:rPr>
      <w:rFonts w:ascii="Courier New" w:hAnsi="Courier New" w:cs="Courier New"/>
    </w:rPr>
  </w:style>
  <w:style w:type="character" w:customStyle="1" w:styleId="WW8Num8z3">
    <w:name w:val="WW8Num8z3"/>
    <w:rsid w:val="00B850F2"/>
    <w:rPr>
      <w:rFonts w:ascii="Symbol" w:hAnsi="Symbol" w:cs="Symbol"/>
    </w:rPr>
  </w:style>
  <w:style w:type="character" w:customStyle="1" w:styleId="WW8Num9z0">
    <w:name w:val="WW8Num9z0"/>
    <w:rsid w:val="00B850F2"/>
    <w:rPr>
      <w:b/>
    </w:rPr>
  </w:style>
  <w:style w:type="character" w:customStyle="1" w:styleId="WW8Num10z0">
    <w:name w:val="WW8Num10z0"/>
    <w:rsid w:val="00B850F2"/>
    <w:rPr>
      <w:rFonts w:ascii="Wingdings" w:hAnsi="Wingdings" w:cs="Wingdings"/>
    </w:rPr>
  </w:style>
  <w:style w:type="character" w:customStyle="1" w:styleId="WW8Num10z1">
    <w:name w:val="WW8Num10z1"/>
    <w:rsid w:val="00B850F2"/>
    <w:rPr>
      <w:rFonts w:ascii="Courier New" w:hAnsi="Courier New" w:cs="Courier New"/>
    </w:rPr>
  </w:style>
  <w:style w:type="character" w:customStyle="1" w:styleId="WW8Num10z3">
    <w:name w:val="WW8Num10z3"/>
    <w:rsid w:val="00B850F2"/>
    <w:rPr>
      <w:rFonts w:ascii="Symbol" w:hAnsi="Symbol" w:cs="Symbol"/>
    </w:rPr>
  </w:style>
  <w:style w:type="character" w:customStyle="1" w:styleId="WW8Num11z0">
    <w:name w:val="WW8Num11z0"/>
    <w:rsid w:val="00B850F2"/>
    <w:rPr>
      <w:rFonts w:ascii="Wingdings" w:hAnsi="Wingdings" w:cs="Wingdings"/>
    </w:rPr>
  </w:style>
  <w:style w:type="character" w:customStyle="1" w:styleId="WW8Num11z1">
    <w:name w:val="WW8Num11z1"/>
    <w:rsid w:val="00B850F2"/>
    <w:rPr>
      <w:rFonts w:ascii="Courier New" w:hAnsi="Courier New" w:cs="Courier New"/>
    </w:rPr>
  </w:style>
  <w:style w:type="character" w:customStyle="1" w:styleId="WW8Num11z3">
    <w:name w:val="WW8Num11z3"/>
    <w:rsid w:val="00B850F2"/>
    <w:rPr>
      <w:rFonts w:ascii="Symbol" w:hAnsi="Symbol" w:cs="Symbol"/>
    </w:rPr>
  </w:style>
  <w:style w:type="character" w:customStyle="1" w:styleId="Domylnaczcionkaakapitu1">
    <w:name w:val="Domyślna czcionka akapitu1"/>
    <w:rsid w:val="00B850F2"/>
  </w:style>
  <w:style w:type="character" w:styleId="Hipercze">
    <w:name w:val="Hyperlink"/>
    <w:rsid w:val="00B850F2"/>
    <w:rPr>
      <w:color w:val="000080"/>
      <w:u w:val="single"/>
    </w:rPr>
  </w:style>
  <w:style w:type="character" w:customStyle="1" w:styleId="TekstpodstawowyZnak">
    <w:name w:val="Tekst podstawowy Znak"/>
    <w:rsid w:val="00B850F2"/>
    <w:rPr>
      <w:rFonts w:ascii="Times New Roman" w:eastAsia="Tahoma" w:hAnsi="Times New Roman" w:cs="Calibri"/>
      <w:sz w:val="24"/>
      <w:szCs w:val="24"/>
    </w:rPr>
  </w:style>
  <w:style w:type="character" w:customStyle="1" w:styleId="TekstdymkaZnak">
    <w:name w:val="Tekst dymka Znak"/>
    <w:rsid w:val="00B850F2"/>
    <w:rPr>
      <w:rFonts w:ascii="Tahoma" w:eastAsia="Tahoma" w:hAnsi="Tahoma" w:cs="Tahoma"/>
      <w:sz w:val="16"/>
      <w:szCs w:val="16"/>
    </w:rPr>
  </w:style>
  <w:style w:type="character" w:customStyle="1" w:styleId="Odwoaniedokomentarza1">
    <w:name w:val="Odwołanie do komentarza1"/>
    <w:rsid w:val="00B850F2"/>
    <w:rPr>
      <w:sz w:val="16"/>
      <w:szCs w:val="16"/>
    </w:rPr>
  </w:style>
  <w:style w:type="character" w:customStyle="1" w:styleId="TekstkomentarzaZnak">
    <w:name w:val="Tekst komentarza Znak"/>
    <w:rsid w:val="00B850F2"/>
    <w:rPr>
      <w:rFonts w:eastAsia="Tahoma" w:cs="Calibri"/>
    </w:rPr>
  </w:style>
  <w:style w:type="character" w:customStyle="1" w:styleId="TematkomentarzaZnak">
    <w:name w:val="Temat komentarza Znak"/>
    <w:rsid w:val="00B850F2"/>
    <w:rPr>
      <w:rFonts w:eastAsia="Tahoma" w:cs="Calibri"/>
      <w:b/>
      <w:bCs/>
    </w:rPr>
  </w:style>
  <w:style w:type="character" w:customStyle="1" w:styleId="WW-czeinternetowe">
    <w:name w:val="WW-Łącze internetowe"/>
    <w:rsid w:val="00B850F2"/>
    <w:rPr>
      <w:color w:val="000080"/>
      <w:u w:val="single"/>
    </w:rPr>
  </w:style>
  <w:style w:type="paragraph" w:customStyle="1" w:styleId="Nagwek30">
    <w:name w:val="Nagłówek3"/>
    <w:basedOn w:val="Normalny"/>
    <w:next w:val="Tekstpodstawowy"/>
    <w:rsid w:val="00B850F2"/>
    <w:pPr>
      <w:keepNext/>
      <w:widowControl w:val="0"/>
      <w:suppressAutoHyphens/>
      <w:spacing w:before="240" w:after="120" w:line="240" w:lineRule="auto"/>
    </w:pPr>
    <w:rPr>
      <w:rFonts w:ascii="Liberation Sans" w:eastAsia="Microsoft YaHei" w:hAnsi="Liberation Sans" w:cs="Lucida Sans"/>
      <w:kern w:val="0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B850F2"/>
    <w:pPr>
      <w:widowControl w:val="0"/>
      <w:suppressAutoHyphens/>
      <w:spacing w:after="120" w:line="240" w:lineRule="auto"/>
    </w:pPr>
    <w:rPr>
      <w:rFonts w:ascii="Times New Roman" w:eastAsia="Tahoma" w:hAnsi="Times New Roman" w:cs="Calibri"/>
      <w:kern w:val="0"/>
      <w:sz w:val="24"/>
      <w:szCs w:val="24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rsid w:val="00B850F2"/>
    <w:rPr>
      <w:rFonts w:ascii="Times New Roman" w:eastAsia="Tahoma" w:hAnsi="Times New Roman" w:cs="Calibri"/>
      <w:kern w:val="0"/>
      <w:sz w:val="24"/>
      <w:szCs w:val="24"/>
      <w:lang w:eastAsia="zh-CN"/>
    </w:rPr>
  </w:style>
  <w:style w:type="paragraph" w:styleId="Lista">
    <w:name w:val="List"/>
    <w:basedOn w:val="Tekstpodstawowy"/>
    <w:rsid w:val="00B850F2"/>
    <w:rPr>
      <w:rFonts w:cs="Tahoma"/>
    </w:rPr>
  </w:style>
  <w:style w:type="paragraph" w:styleId="Legenda">
    <w:name w:val="caption"/>
    <w:basedOn w:val="Normalny"/>
    <w:qFormat/>
    <w:rsid w:val="00B850F2"/>
    <w:pPr>
      <w:widowControl w:val="0"/>
      <w:suppressLineNumbers/>
      <w:suppressAutoHyphens/>
      <w:spacing w:before="120" w:after="120" w:line="240" w:lineRule="auto"/>
    </w:pPr>
    <w:rPr>
      <w:rFonts w:ascii="Times New Roman" w:eastAsia="Tahoma" w:hAnsi="Times New Roman" w:cs="Lucida Sans"/>
      <w:i/>
      <w:iCs/>
      <w:kern w:val="0"/>
      <w:sz w:val="24"/>
      <w:szCs w:val="24"/>
      <w:lang w:eastAsia="zh-CN"/>
    </w:rPr>
  </w:style>
  <w:style w:type="paragraph" w:customStyle="1" w:styleId="Indeks">
    <w:name w:val="Indeks"/>
    <w:basedOn w:val="Normalny"/>
    <w:rsid w:val="00B850F2"/>
    <w:pPr>
      <w:widowControl w:val="0"/>
      <w:suppressLineNumbers/>
      <w:suppressAutoHyphens/>
      <w:spacing w:after="0" w:line="240" w:lineRule="auto"/>
    </w:pPr>
    <w:rPr>
      <w:rFonts w:ascii="Times New Roman" w:eastAsia="Tahoma" w:hAnsi="Times New Roman" w:cs="Tahoma"/>
      <w:kern w:val="0"/>
      <w:sz w:val="24"/>
      <w:szCs w:val="24"/>
      <w:lang w:eastAsia="zh-CN"/>
    </w:rPr>
  </w:style>
  <w:style w:type="paragraph" w:customStyle="1" w:styleId="Nagwek20">
    <w:name w:val="Nagłówek2"/>
    <w:basedOn w:val="Normalny"/>
    <w:next w:val="Tekstpodstawowy"/>
    <w:rsid w:val="00B850F2"/>
    <w:pPr>
      <w:keepNext/>
      <w:widowControl w:val="0"/>
      <w:suppressAutoHyphens/>
      <w:spacing w:before="240" w:after="120" w:line="240" w:lineRule="auto"/>
    </w:pPr>
    <w:rPr>
      <w:rFonts w:ascii="Liberation Sans" w:eastAsia="Microsoft YaHei" w:hAnsi="Liberation Sans" w:cs="Lucida Sans"/>
      <w:kern w:val="0"/>
      <w:sz w:val="28"/>
      <w:szCs w:val="28"/>
      <w:lang w:eastAsia="zh-CN"/>
    </w:rPr>
  </w:style>
  <w:style w:type="paragraph" w:customStyle="1" w:styleId="Legenda1">
    <w:name w:val="Legenda1"/>
    <w:basedOn w:val="Normalny"/>
    <w:rsid w:val="00B850F2"/>
    <w:pPr>
      <w:widowControl w:val="0"/>
      <w:suppressLineNumbers/>
      <w:suppressAutoHyphens/>
      <w:spacing w:before="120" w:after="120" w:line="240" w:lineRule="auto"/>
    </w:pPr>
    <w:rPr>
      <w:rFonts w:ascii="Times New Roman" w:eastAsia="Tahoma" w:hAnsi="Times New Roman" w:cs="Lucida Sans"/>
      <w:i/>
      <w:iCs/>
      <w:kern w:val="0"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B850F2"/>
    <w:pPr>
      <w:keepNext/>
      <w:widowControl w:val="0"/>
      <w:suppressAutoHyphens/>
      <w:spacing w:before="240" w:after="120" w:line="240" w:lineRule="auto"/>
    </w:pPr>
    <w:rPr>
      <w:rFonts w:ascii="Arial" w:eastAsia="SimSun" w:hAnsi="Arial" w:cs="Tahoma"/>
      <w:kern w:val="0"/>
      <w:sz w:val="28"/>
      <w:szCs w:val="28"/>
      <w:lang w:eastAsia="zh-CN"/>
    </w:rPr>
  </w:style>
  <w:style w:type="paragraph" w:customStyle="1" w:styleId="Podpis1">
    <w:name w:val="Podpis1"/>
    <w:basedOn w:val="Normalny"/>
    <w:rsid w:val="00B850F2"/>
    <w:pPr>
      <w:widowControl w:val="0"/>
      <w:suppressLineNumbers/>
      <w:suppressAutoHyphens/>
      <w:spacing w:before="120" w:after="120" w:line="240" w:lineRule="auto"/>
    </w:pPr>
    <w:rPr>
      <w:rFonts w:ascii="Times New Roman" w:eastAsia="Tahoma" w:hAnsi="Times New Roman" w:cs="Tahoma"/>
      <w:i/>
      <w:iCs/>
      <w:kern w:val="0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B850F2"/>
    <w:pPr>
      <w:widowControl w:val="0"/>
      <w:suppressAutoHyphens/>
      <w:spacing w:after="0" w:line="240" w:lineRule="auto"/>
      <w:jc w:val="both"/>
    </w:pPr>
    <w:rPr>
      <w:rFonts w:ascii="Times New Roman" w:eastAsia="Tahoma" w:hAnsi="Times New Roman" w:cs="Calibri"/>
      <w:b/>
      <w:i/>
      <w:iCs/>
      <w:kern w:val="0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B850F2"/>
    <w:pPr>
      <w:widowControl w:val="0"/>
      <w:suppressAutoHyphens/>
      <w:spacing w:after="0" w:line="240" w:lineRule="auto"/>
    </w:pPr>
    <w:rPr>
      <w:rFonts w:ascii="Times New Roman" w:eastAsia="Tahoma" w:hAnsi="Times New Roman" w:cs="Calibri"/>
      <w:b/>
      <w:kern w:val="0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rsid w:val="00B850F2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Calibri"/>
      <w:kern w:val="0"/>
      <w:sz w:val="24"/>
      <w:szCs w:val="24"/>
      <w:lang w:eastAsia="zh-CN"/>
    </w:rPr>
  </w:style>
  <w:style w:type="paragraph" w:customStyle="1" w:styleId="Tekstpodstawowywcity22">
    <w:name w:val="Tekst podstawowy wcięty 22"/>
    <w:basedOn w:val="Normalny"/>
    <w:rsid w:val="00B850F2"/>
    <w:pPr>
      <w:suppressAutoHyphens/>
      <w:spacing w:after="120" w:line="480" w:lineRule="auto"/>
      <w:ind w:left="283"/>
    </w:pPr>
    <w:rPr>
      <w:rFonts w:ascii="Times New Roman" w:eastAsia="Times New Roman" w:hAnsi="Times New Roman" w:cs="Calibri"/>
      <w:kern w:val="0"/>
      <w:sz w:val="24"/>
      <w:szCs w:val="24"/>
      <w:lang w:eastAsia="zh-CN"/>
    </w:rPr>
  </w:style>
  <w:style w:type="paragraph" w:customStyle="1" w:styleId="celp">
    <w:name w:val="cel_p"/>
    <w:basedOn w:val="Normalny"/>
    <w:rsid w:val="00B850F2"/>
    <w:pPr>
      <w:spacing w:after="15" w:line="240" w:lineRule="auto"/>
      <w:ind w:left="15" w:right="15"/>
      <w:jc w:val="both"/>
      <w:textAlignment w:val="top"/>
    </w:pPr>
    <w:rPr>
      <w:rFonts w:ascii="Times New Roman" w:eastAsia="Times New Roman" w:hAnsi="Times New Roman" w:cs="Times New Roman"/>
      <w:kern w:val="0"/>
      <w:sz w:val="24"/>
      <w:szCs w:val="24"/>
      <w:lang w:eastAsia="zh-CN"/>
    </w:rPr>
  </w:style>
  <w:style w:type="paragraph" w:styleId="Tekstdymka">
    <w:name w:val="Balloon Text"/>
    <w:basedOn w:val="Normalny"/>
    <w:link w:val="TekstdymkaZnak1"/>
    <w:rsid w:val="00B850F2"/>
    <w:pPr>
      <w:widowControl w:val="0"/>
      <w:suppressAutoHyphens/>
      <w:spacing w:after="0" w:line="240" w:lineRule="auto"/>
    </w:pPr>
    <w:rPr>
      <w:rFonts w:ascii="Tahoma" w:eastAsia="Tahoma" w:hAnsi="Tahoma" w:cs="Times New Roman"/>
      <w:kern w:val="0"/>
      <w:sz w:val="16"/>
      <w:szCs w:val="16"/>
      <w:lang w:eastAsia="zh-CN"/>
    </w:rPr>
  </w:style>
  <w:style w:type="character" w:customStyle="1" w:styleId="TekstdymkaZnak1">
    <w:name w:val="Tekst dymka Znak1"/>
    <w:basedOn w:val="Domylnaczcionkaakapitu"/>
    <w:link w:val="Tekstdymka"/>
    <w:rsid w:val="00B850F2"/>
    <w:rPr>
      <w:rFonts w:ascii="Tahoma" w:eastAsia="Tahoma" w:hAnsi="Tahoma" w:cs="Times New Roman"/>
      <w:kern w:val="0"/>
      <w:sz w:val="16"/>
      <w:szCs w:val="16"/>
      <w:lang w:eastAsia="zh-CN"/>
    </w:rPr>
  </w:style>
  <w:style w:type="paragraph" w:customStyle="1" w:styleId="Tekstkomentarza1">
    <w:name w:val="Tekst komentarza1"/>
    <w:basedOn w:val="Normalny"/>
    <w:rsid w:val="00B850F2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kern w:val="0"/>
      <w:sz w:val="20"/>
      <w:szCs w:val="20"/>
      <w:lang w:eastAsia="zh-CN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B850F2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B850F2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link w:val="TematkomentarzaZnak1"/>
    <w:rsid w:val="00B850F2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rsid w:val="00B850F2"/>
    <w:rPr>
      <w:rFonts w:ascii="Times New Roman" w:eastAsia="Tahoma" w:hAnsi="Times New Roman" w:cs="Times New Roman"/>
      <w:b/>
      <w:bCs/>
      <w:kern w:val="0"/>
      <w:sz w:val="20"/>
      <w:szCs w:val="20"/>
      <w:lang w:eastAsia="zh-CN"/>
    </w:rPr>
  </w:style>
  <w:style w:type="paragraph" w:customStyle="1" w:styleId="BodyTextIndent21">
    <w:name w:val="Body Text Indent 21"/>
    <w:basedOn w:val="Normalny"/>
    <w:rsid w:val="00B850F2"/>
    <w:pPr>
      <w:suppressAutoHyphens/>
      <w:spacing w:after="120" w:line="480" w:lineRule="auto"/>
      <w:ind w:left="283"/>
    </w:pPr>
    <w:rPr>
      <w:rFonts w:ascii="Times New Roman" w:eastAsia="Times New Roman" w:hAnsi="Times New Roman" w:cs="Calibri"/>
      <w:kern w:val="0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B850F2"/>
    <w:pPr>
      <w:widowControl w:val="0"/>
      <w:suppressLineNumbers/>
      <w:suppressAutoHyphens/>
      <w:spacing w:after="0" w:line="240" w:lineRule="auto"/>
    </w:pPr>
    <w:rPr>
      <w:rFonts w:ascii="Times New Roman" w:eastAsia="Tahoma" w:hAnsi="Times New Roman" w:cs="Calibri"/>
      <w:kern w:val="0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B850F2"/>
    <w:pPr>
      <w:jc w:val="center"/>
    </w:pPr>
    <w:rPr>
      <w:b/>
      <w:bCs/>
    </w:rPr>
  </w:style>
  <w:style w:type="paragraph" w:styleId="Akapitzlist">
    <w:name w:val="List Paragraph"/>
    <w:basedOn w:val="Normalny"/>
    <w:qFormat/>
    <w:rsid w:val="00B850F2"/>
    <w:pPr>
      <w:spacing w:after="200" w:line="276" w:lineRule="auto"/>
      <w:ind w:left="720"/>
    </w:pPr>
    <w:rPr>
      <w:rFonts w:ascii="Calibri" w:eastAsia="Calibri" w:hAnsi="Calibri" w:cs="Calibri"/>
      <w:kern w:val="0"/>
      <w:lang w:eastAsia="zh-CN"/>
    </w:rPr>
  </w:style>
  <w:style w:type="paragraph" w:customStyle="1" w:styleId="Default">
    <w:name w:val="Default"/>
    <w:basedOn w:val="Normalny"/>
    <w:rsid w:val="00B850F2"/>
    <w:pPr>
      <w:autoSpaceDE w:val="0"/>
      <w:spacing w:after="0" w:line="240" w:lineRule="auto"/>
    </w:pPr>
    <w:rPr>
      <w:rFonts w:ascii="Calibri" w:eastAsia="Calibri" w:hAnsi="Calibri" w:cs="Times New Roman"/>
      <w:color w:val="000000"/>
      <w:kern w:val="0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850F2"/>
    <w:pPr>
      <w:widowControl w:val="0"/>
      <w:suppressAutoHyphens/>
      <w:spacing w:after="120" w:line="240" w:lineRule="auto"/>
      <w:ind w:left="283"/>
    </w:pPr>
    <w:rPr>
      <w:rFonts w:ascii="Times New Roman" w:eastAsia="Tahoma" w:hAnsi="Times New Roman" w:cs="Calibri"/>
      <w:kern w:val="0"/>
      <w:sz w:val="24"/>
      <w:szCs w:val="24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850F2"/>
    <w:rPr>
      <w:rFonts w:ascii="Times New Roman" w:eastAsia="Tahoma" w:hAnsi="Times New Roman" w:cs="Calibri"/>
      <w:kern w:val="0"/>
      <w:sz w:val="24"/>
      <w:szCs w:val="24"/>
      <w:lang w:eastAsia="zh-CN"/>
    </w:rPr>
  </w:style>
  <w:style w:type="character" w:styleId="Odwoaniedokomentarza">
    <w:name w:val="annotation reference"/>
    <w:uiPriority w:val="99"/>
    <w:semiHidden/>
    <w:unhideWhenUsed/>
    <w:rsid w:val="00B850F2"/>
    <w:rPr>
      <w:sz w:val="16"/>
      <w:szCs w:val="16"/>
    </w:rPr>
  </w:style>
  <w:style w:type="character" w:customStyle="1" w:styleId="UnresolvedMention">
    <w:name w:val="Unresolved Mention"/>
    <w:uiPriority w:val="99"/>
    <w:semiHidden/>
    <w:unhideWhenUsed/>
    <w:rsid w:val="00B850F2"/>
    <w:rPr>
      <w:color w:val="605E5C"/>
      <w:shd w:val="clear" w:color="auto" w:fill="E1DFDD"/>
    </w:rPr>
  </w:style>
  <w:style w:type="character" w:customStyle="1" w:styleId="highlightselected">
    <w:name w:val="highlight selected"/>
    <w:basedOn w:val="Domylnaczcionkaakapitu1"/>
    <w:rsid w:val="00B850F2"/>
  </w:style>
  <w:style w:type="paragraph" w:customStyle="1" w:styleId="Standard">
    <w:name w:val="Standard"/>
    <w:rsid w:val="00B850F2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lang w:eastAsia="zh-CN"/>
    </w:rPr>
  </w:style>
  <w:style w:type="paragraph" w:styleId="Poprawka">
    <w:name w:val="Revision"/>
    <w:hidden/>
    <w:uiPriority w:val="99"/>
    <w:semiHidden/>
    <w:rsid w:val="00B850F2"/>
    <w:pPr>
      <w:spacing w:after="0" w:line="240" w:lineRule="auto"/>
    </w:pPr>
    <w:rPr>
      <w:rFonts w:ascii="Times New Roman" w:eastAsia="Tahoma" w:hAnsi="Times New Roman" w:cs="Calibri"/>
      <w:kern w:val="0"/>
      <w:sz w:val="24"/>
      <w:szCs w:val="24"/>
      <w:lang w:eastAsia="zh-CN"/>
    </w:rPr>
  </w:style>
  <w:style w:type="character" w:customStyle="1" w:styleId="markedcontent">
    <w:name w:val="markedcontent"/>
    <w:basedOn w:val="Domylnaczcionkaakapitu"/>
    <w:rsid w:val="00B850F2"/>
  </w:style>
  <w:style w:type="paragraph" w:styleId="Nagwek">
    <w:name w:val="header"/>
    <w:basedOn w:val="Normalny"/>
    <w:link w:val="NagwekZnak"/>
    <w:uiPriority w:val="99"/>
    <w:unhideWhenUsed/>
    <w:rsid w:val="00B850F2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ahoma" w:hAnsi="Times New Roman" w:cs="Calibri"/>
      <w:kern w:val="0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B850F2"/>
    <w:rPr>
      <w:rFonts w:ascii="Times New Roman" w:eastAsia="Tahoma" w:hAnsi="Times New Roman" w:cs="Calibri"/>
      <w:kern w:val="0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B850F2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ahoma" w:hAnsi="Times New Roman" w:cs="Calibri"/>
      <w:kern w:val="0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B850F2"/>
    <w:rPr>
      <w:rFonts w:ascii="Times New Roman" w:eastAsia="Tahoma" w:hAnsi="Times New Roman" w:cs="Calibri"/>
      <w:kern w:val="0"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B850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artartustawynprozporzdzenia">
    <w:name w:val="artartustawynprozporzdzenia"/>
    <w:basedOn w:val="Normalny"/>
    <w:rsid w:val="00B850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pktpunkt">
    <w:name w:val="pktpunkt"/>
    <w:basedOn w:val="Normalny"/>
    <w:rsid w:val="00B850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850F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qFormat/>
    <w:rsid w:val="00B850F2"/>
    <w:rPr>
      <w:b/>
      <w:bCs/>
    </w:rPr>
  </w:style>
  <w:style w:type="character" w:customStyle="1" w:styleId="Teksttreci3">
    <w:name w:val="Tekst treści (3)_"/>
    <w:rsid w:val="00B850F2"/>
    <w:rPr>
      <w:rFonts w:ascii="Calibri" w:eastAsia="Calibri" w:hAnsi="Calibri" w:cs="Calibri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lubstopka">
    <w:name w:val="Nagłówek lub stopka_"/>
    <w:rsid w:val="00B850F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Nagweklubstopka0">
    <w:name w:val="Nagłówek lub stopka"/>
    <w:rsid w:val="00B850F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30">
    <w:name w:val="Tekst treści (3)"/>
    <w:rsid w:val="00B850F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hgkelc">
    <w:name w:val="hgkelc"/>
    <w:basedOn w:val="Domylnaczcionkaakapitu"/>
    <w:rsid w:val="00246382"/>
  </w:style>
  <w:style w:type="paragraph" w:styleId="Plandokumentu">
    <w:name w:val="Document Map"/>
    <w:basedOn w:val="Normalny"/>
    <w:link w:val="PlandokumentuZnak"/>
    <w:uiPriority w:val="99"/>
    <w:semiHidden/>
    <w:unhideWhenUsed/>
    <w:rsid w:val="00A10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A10E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1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8E51D2-961D-4820-95CC-9E26358A1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840</Words>
  <Characters>5046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SPZOZ ŁĘCZNA</dc:creator>
  <cp:lastModifiedBy>Uzytkownik</cp:lastModifiedBy>
  <cp:revision>3</cp:revision>
  <cp:lastPrinted>2024-05-29T06:26:00Z</cp:lastPrinted>
  <dcterms:created xsi:type="dcterms:W3CDTF">2025-11-24T09:20:00Z</dcterms:created>
  <dcterms:modified xsi:type="dcterms:W3CDTF">2025-11-24T09:25:00Z</dcterms:modified>
</cp:coreProperties>
</file>